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4A8" w14:textId="77777777" w:rsidR="00E572C5" w:rsidRPr="00686CA2" w:rsidRDefault="00E572C5" w:rsidP="00E572C5">
      <w:pPr>
        <w:pStyle w:val="Styl2"/>
        <w:jc w:val="center"/>
        <w:rPr>
          <w:color w:val="auto"/>
        </w:rPr>
      </w:pPr>
      <w:r w:rsidRPr="00686CA2">
        <w:rPr>
          <w:b/>
          <w:color w:val="auto"/>
        </w:rPr>
        <w:t>FORMULARZ OFERTOWY</w:t>
      </w:r>
    </w:p>
    <w:p w14:paraId="760909DC" w14:textId="5638B186" w:rsidR="00E572C5" w:rsidRPr="00686CA2" w:rsidRDefault="00E572C5" w:rsidP="00E572C5">
      <w:pPr>
        <w:pStyle w:val="Styl2"/>
        <w:tabs>
          <w:tab w:val="left" w:pos="601"/>
        </w:tabs>
        <w:jc w:val="both"/>
        <w:rPr>
          <w:color w:val="auto"/>
        </w:rPr>
      </w:pPr>
    </w:p>
    <w:p w14:paraId="53CC2C0A" w14:textId="77777777" w:rsidR="00E572C5" w:rsidRPr="00686CA2" w:rsidRDefault="00E572C5" w:rsidP="00E572C5">
      <w:pPr>
        <w:pStyle w:val="Styl2"/>
        <w:spacing w:line="360" w:lineRule="auto"/>
        <w:jc w:val="both"/>
        <w:rPr>
          <w:color w:val="auto"/>
        </w:rPr>
      </w:pPr>
      <w:r w:rsidRPr="00686CA2">
        <w:rPr>
          <w:color w:val="auto"/>
        </w:rPr>
        <w:t>Wykonawca:</w:t>
      </w:r>
    </w:p>
    <w:p w14:paraId="5AC263DB" w14:textId="77777777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Zarejestrowana nazwa Wykonawcy: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……………………………………………..……………………….………………………</w:t>
      </w:r>
      <w:r>
        <w:rPr>
          <w:color w:val="auto"/>
        </w:rPr>
        <w:t>..</w:t>
      </w:r>
    </w:p>
    <w:p w14:paraId="6E7DBBCC" w14:textId="0DD9EC92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Zarejestrowany adres Wykonawcy:</w:t>
      </w:r>
      <w:r>
        <w:rPr>
          <w:color w:val="auto"/>
        </w:rPr>
        <w:t xml:space="preserve"> .</w:t>
      </w:r>
      <w:r w:rsidRPr="00686CA2">
        <w:rPr>
          <w:color w:val="auto"/>
        </w:rPr>
        <w:t>…………………………………………………………….………………………..………</w:t>
      </w:r>
      <w:r>
        <w:rPr>
          <w:color w:val="auto"/>
        </w:rPr>
        <w:t>..</w:t>
      </w:r>
    </w:p>
    <w:p w14:paraId="689A68E2" w14:textId="56C95EEB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Województwo: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……………………………….………………………………………………………..…</w:t>
      </w:r>
      <w:r>
        <w:rPr>
          <w:color w:val="auto"/>
        </w:rPr>
        <w:t>…….</w:t>
      </w:r>
      <w:r w:rsidRPr="00686CA2">
        <w:rPr>
          <w:color w:val="auto"/>
        </w:rPr>
        <w:t>..</w:t>
      </w:r>
    </w:p>
    <w:p w14:paraId="06B695F9" w14:textId="7F836D84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Powiat:</w:t>
      </w:r>
      <w:r>
        <w:rPr>
          <w:color w:val="auto"/>
        </w:rPr>
        <w:t xml:space="preserve"> </w:t>
      </w:r>
      <w:r w:rsidRPr="00686CA2">
        <w:rPr>
          <w:color w:val="auto"/>
        </w:rPr>
        <w:t>……………………………………………………………..……………………………………………………………………...</w:t>
      </w:r>
      <w:r>
        <w:rPr>
          <w:color w:val="auto"/>
        </w:rPr>
        <w:t>......</w:t>
      </w:r>
      <w:r w:rsidRPr="00686CA2">
        <w:rPr>
          <w:color w:val="auto"/>
        </w:rPr>
        <w:t>.</w:t>
      </w:r>
    </w:p>
    <w:p w14:paraId="25A42C34" w14:textId="23569CD8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Numer telefonu</w:t>
      </w:r>
      <w:r>
        <w:rPr>
          <w:color w:val="auto"/>
        </w:rPr>
        <w:t>: ……….</w:t>
      </w:r>
      <w:r w:rsidRPr="00686CA2">
        <w:rPr>
          <w:color w:val="auto"/>
        </w:rPr>
        <w:t>………………………………………………………………….………………………….…………….…</w:t>
      </w:r>
      <w:r>
        <w:rPr>
          <w:color w:val="auto"/>
        </w:rPr>
        <w:t>……..</w:t>
      </w:r>
    </w:p>
    <w:p w14:paraId="264089F4" w14:textId="3003F83A" w:rsidR="00E572C5" w:rsidRPr="00686CA2" w:rsidRDefault="00E572C5" w:rsidP="00E572C5">
      <w:pPr>
        <w:pStyle w:val="Styl2"/>
        <w:numPr>
          <w:ilvl w:val="1"/>
          <w:numId w:val="31"/>
        </w:numPr>
        <w:suppressAutoHyphens/>
        <w:spacing w:line="360" w:lineRule="auto"/>
        <w:ind w:left="714" w:hanging="357"/>
        <w:jc w:val="both"/>
        <w:rPr>
          <w:color w:val="auto"/>
        </w:rPr>
      </w:pPr>
      <w:r w:rsidRPr="00686CA2">
        <w:rPr>
          <w:color w:val="auto"/>
        </w:rPr>
        <w:t>Numer faxu:</w:t>
      </w:r>
      <w:r>
        <w:rPr>
          <w:color w:val="auto"/>
        </w:rPr>
        <w:t xml:space="preserve"> .</w:t>
      </w:r>
      <w:r w:rsidRPr="00686CA2">
        <w:rPr>
          <w:color w:val="auto"/>
        </w:rPr>
        <w:t>……………………………………………………………….…………………………….…..……….............……</w:t>
      </w:r>
      <w:r>
        <w:rPr>
          <w:color w:val="auto"/>
        </w:rPr>
        <w:t>……..</w:t>
      </w:r>
    </w:p>
    <w:p w14:paraId="14F91EEC" w14:textId="57FF43E9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Adres korespondencyjny (jeśli inny niż zarejestrowany)</w:t>
      </w:r>
    </w:p>
    <w:p w14:paraId="34240FF0" w14:textId="77777777" w:rsidR="00E572C5" w:rsidRPr="00686CA2" w:rsidRDefault="00E572C5" w:rsidP="00E572C5">
      <w:pPr>
        <w:pStyle w:val="Styl2"/>
        <w:spacing w:line="360" w:lineRule="auto"/>
        <w:ind w:left="360"/>
        <w:jc w:val="both"/>
        <w:rPr>
          <w:color w:val="auto"/>
        </w:rPr>
      </w:pPr>
      <w:r w:rsidRPr="00686CA2">
        <w:rPr>
          <w:color w:val="auto"/>
        </w:rPr>
        <w:t>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….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14:paraId="6684399C" w14:textId="0780D92C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Numer REGON</w:t>
      </w:r>
      <w:r>
        <w:rPr>
          <w:color w:val="auto"/>
        </w:rPr>
        <w:t>: ..</w:t>
      </w:r>
      <w:r w:rsidRPr="00686CA2">
        <w:rPr>
          <w:color w:val="auto"/>
        </w:rPr>
        <w:t>……………………</w:t>
      </w:r>
      <w:r>
        <w:rPr>
          <w:color w:val="auto"/>
        </w:rPr>
        <w:t>.</w:t>
      </w:r>
      <w:r w:rsidRPr="00686CA2">
        <w:rPr>
          <w:color w:val="auto"/>
        </w:rPr>
        <w:t>………………………………………………………………………………………………………..</w:t>
      </w:r>
    </w:p>
    <w:p w14:paraId="79A30430" w14:textId="20FF9196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 xml:space="preserve">Numer NIP : </w:t>
      </w:r>
      <w:r>
        <w:rPr>
          <w:color w:val="auto"/>
        </w:rPr>
        <w:t>…</w:t>
      </w:r>
      <w:r w:rsidRPr="00686CA2">
        <w:rPr>
          <w:color w:val="auto"/>
        </w:rPr>
        <w:t>…………………………………………………………………………………………………………………………………..</w:t>
      </w:r>
    </w:p>
    <w:p w14:paraId="7DE4A290" w14:textId="06BE723B" w:rsidR="00E572C5" w:rsidRPr="00686CA2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>
        <w:rPr>
          <w:color w:val="auto"/>
        </w:rPr>
        <w:t xml:space="preserve">Numer KRS: </w:t>
      </w:r>
      <w:r w:rsidRPr="00686CA2">
        <w:rPr>
          <w:color w:val="auto"/>
        </w:rPr>
        <w:t>……………………………………………………………………………………………………………………………………..</w:t>
      </w:r>
    </w:p>
    <w:p w14:paraId="473D7BB4" w14:textId="4287FB04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rPr>
          <w:color w:val="auto"/>
        </w:rPr>
      </w:pPr>
      <w:r w:rsidRPr="00686CA2">
        <w:rPr>
          <w:color w:val="auto"/>
        </w:rPr>
        <w:t>E - mail : …………………………………………………………………………………………………………………………………………..</w:t>
      </w:r>
    </w:p>
    <w:p w14:paraId="1CBF78F1" w14:textId="77777777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280949">
        <w:rPr>
          <w:color w:val="auto"/>
        </w:rPr>
        <w:t>Internet: http:// .……………………………………………………………………………………………………………………..........</w:t>
      </w:r>
    </w:p>
    <w:p w14:paraId="788F7324" w14:textId="77777777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280949">
        <w:rPr>
          <w:color w:val="auto"/>
        </w:rPr>
        <w:t>Numer konta bankowego: .………………………………………………………………………………………………………………</w:t>
      </w:r>
    </w:p>
    <w:p w14:paraId="324111C2" w14:textId="76DD2080" w:rsidR="00E572C5" w:rsidRDefault="00E572C5" w:rsidP="00E572C5">
      <w:pPr>
        <w:pStyle w:val="Styl2"/>
        <w:numPr>
          <w:ilvl w:val="0"/>
          <w:numId w:val="32"/>
        </w:numPr>
        <w:suppressAutoHyphens/>
        <w:spacing w:line="360" w:lineRule="auto"/>
        <w:ind w:left="360"/>
        <w:jc w:val="both"/>
        <w:rPr>
          <w:color w:val="auto"/>
        </w:rPr>
      </w:pPr>
      <w:r w:rsidRPr="00280949">
        <w:rPr>
          <w:color w:val="auto"/>
        </w:rPr>
        <w:t>Osoba upoważniona do kontaktów z Zamawiającym przed podpisaniem umowy:</w:t>
      </w:r>
    </w:p>
    <w:p w14:paraId="055305B0" w14:textId="322D60FC" w:rsidR="00E572C5" w:rsidRDefault="00E572C5" w:rsidP="00E572C5">
      <w:pPr>
        <w:pStyle w:val="Styl2"/>
        <w:numPr>
          <w:ilvl w:val="0"/>
          <w:numId w:val="33"/>
        </w:numPr>
        <w:suppressAutoHyphens/>
        <w:spacing w:line="360" w:lineRule="auto"/>
        <w:rPr>
          <w:color w:val="auto"/>
        </w:rPr>
      </w:pPr>
      <w:r w:rsidRPr="00280949">
        <w:rPr>
          <w:color w:val="auto"/>
        </w:rPr>
        <w:t>Imię i nazwisko: ………</w:t>
      </w:r>
      <w:r>
        <w:rPr>
          <w:color w:val="auto"/>
        </w:rPr>
        <w:t>..</w:t>
      </w:r>
      <w:r w:rsidRPr="00280949">
        <w:rPr>
          <w:color w:val="auto"/>
        </w:rPr>
        <w:t>………………………………………………………………………..……………</w:t>
      </w:r>
      <w:r>
        <w:rPr>
          <w:color w:val="auto"/>
        </w:rPr>
        <w:t>..</w:t>
      </w:r>
      <w:r w:rsidRPr="00280949">
        <w:rPr>
          <w:color w:val="auto"/>
        </w:rPr>
        <w:t>………………….……</w:t>
      </w:r>
    </w:p>
    <w:p w14:paraId="5D0DEBFB" w14:textId="075A66FB" w:rsidR="00E572C5" w:rsidRDefault="00E572C5" w:rsidP="00E572C5">
      <w:pPr>
        <w:pStyle w:val="Styl2"/>
        <w:numPr>
          <w:ilvl w:val="0"/>
          <w:numId w:val="33"/>
        </w:numPr>
        <w:suppressAutoHyphens/>
        <w:spacing w:line="360" w:lineRule="auto"/>
        <w:rPr>
          <w:color w:val="auto"/>
        </w:rPr>
      </w:pPr>
      <w:r w:rsidRPr="00280949">
        <w:rPr>
          <w:color w:val="auto"/>
        </w:rPr>
        <w:t xml:space="preserve">Numer telefonu, w tym komórkowy: </w:t>
      </w:r>
      <w:r>
        <w:rPr>
          <w:color w:val="auto"/>
        </w:rPr>
        <w:t>…</w:t>
      </w:r>
      <w:r w:rsidRPr="00280949">
        <w:rPr>
          <w:color w:val="auto"/>
        </w:rPr>
        <w:t>………………………….……………………………………</w:t>
      </w:r>
      <w:r>
        <w:rPr>
          <w:color w:val="auto"/>
        </w:rPr>
        <w:t>..</w:t>
      </w:r>
      <w:r w:rsidRPr="00280949">
        <w:rPr>
          <w:color w:val="auto"/>
        </w:rPr>
        <w:t>…………………....</w:t>
      </w:r>
    </w:p>
    <w:p w14:paraId="7A22DB1D" w14:textId="77777777" w:rsidR="00E572C5" w:rsidRPr="00280949" w:rsidRDefault="00E572C5" w:rsidP="00E572C5">
      <w:pPr>
        <w:pStyle w:val="Styl2"/>
        <w:tabs>
          <w:tab w:val="left" w:pos="426"/>
        </w:tabs>
        <w:spacing w:line="360" w:lineRule="auto"/>
        <w:jc w:val="both"/>
        <w:rPr>
          <w:color w:val="auto"/>
        </w:rPr>
      </w:pPr>
      <w:r w:rsidRPr="00280949">
        <w:rPr>
          <w:color w:val="auto"/>
        </w:rPr>
        <w:t>10.</w:t>
      </w:r>
      <w:r>
        <w:rPr>
          <w:color w:val="auto"/>
        </w:rPr>
        <w:t xml:space="preserve"> </w:t>
      </w:r>
      <w:r w:rsidRPr="00280949">
        <w:rPr>
          <w:color w:val="auto"/>
        </w:rPr>
        <w:t>Osoba upoważniona do kontaktów z Zamawiającym w sprawach technicznych:</w:t>
      </w:r>
    </w:p>
    <w:p w14:paraId="263CED0F" w14:textId="01F4772E" w:rsidR="00E572C5" w:rsidRPr="00686CA2" w:rsidRDefault="00E572C5" w:rsidP="00E572C5">
      <w:pPr>
        <w:pStyle w:val="Styl2"/>
        <w:numPr>
          <w:ilvl w:val="1"/>
          <w:numId w:val="32"/>
        </w:numPr>
        <w:suppressAutoHyphens/>
        <w:spacing w:line="360" w:lineRule="auto"/>
        <w:rPr>
          <w:color w:val="auto"/>
        </w:rPr>
      </w:pPr>
      <w:r w:rsidRPr="00686CA2">
        <w:rPr>
          <w:color w:val="auto"/>
        </w:rPr>
        <w:t xml:space="preserve">Imię i nazwisko: </w:t>
      </w:r>
      <w:r>
        <w:rPr>
          <w:color w:val="auto"/>
        </w:rPr>
        <w:t>..</w:t>
      </w:r>
      <w:r w:rsidRPr="00686CA2">
        <w:rPr>
          <w:color w:val="auto"/>
        </w:rPr>
        <w:t>…………………………………………………………………………………….…..………</w:t>
      </w:r>
      <w:r>
        <w:rPr>
          <w:color w:val="auto"/>
        </w:rPr>
        <w:t>..</w:t>
      </w:r>
      <w:r w:rsidRPr="00686CA2">
        <w:rPr>
          <w:color w:val="auto"/>
        </w:rPr>
        <w:t>……………………</w:t>
      </w:r>
    </w:p>
    <w:p w14:paraId="0A5F264E" w14:textId="278EAA1D" w:rsidR="00E572C5" w:rsidRPr="00686CA2" w:rsidRDefault="00E572C5" w:rsidP="00E572C5">
      <w:pPr>
        <w:pStyle w:val="Styl2"/>
        <w:numPr>
          <w:ilvl w:val="1"/>
          <w:numId w:val="32"/>
        </w:numPr>
        <w:suppressAutoHyphens/>
        <w:spacing w:line="360" w:lineRule="auto"/>
        <w:rPr>
          <w:color w:val="auto"/>
        </w:rPr>
      </w:pPr>
      <w:r w:rsidRPr="00686CA2">
        <w:rPr>
          <w:color w:val="auto"/>
        </w:rPr>
        <w:t xml:space="preserve">Numer telefonu, w tym komórkowy: </w:t>
      </w:r>
      <w:r>
        <w:rPr>
          <w:color w:val="auto"/>
        </w:rPr>
        <w:t>.</w:t>
      </w:r>
      <w:r w:rsidRPr="00686CA2">
        <w:rPr>
          <w:color w:val="auto"/>
        </w:rPr>
        <w:t>…………………….………………………………………</w:t>
      </w:r>
      <w:r>
        <w:rPr>
          <w:color w:val="auto"/>
        </w:rPr>
        <w:t>..</w:t>
      </w:r>
      <w:r w:rsidRPr="00686CA2">
        <w:rPr>
          <w:color w:val="auto"/>
        </w:rPr>
        <w:t>………………...........</w:t>
      </w:r>
    </w:p>
    <w:p w14:paraId="7F4D273E" w14:textId="77777777" w:rsidR="00E572C5" w:rsidRDefault="00E572C5" w:rsidP="00E572C5">
      <w:pPr>
        <w:pStyle w:val="Styl2"/>
        <w:ind w:left="4963" w:firstLine="709"/>
        <w:jc w:val="both"/>
        <w:rPr>
          <w:color w:val="auto"/>
        </w:rPr>
      </w:pPr>
    </w:p>
    <w:p w14:paraId="4DE77C78" w14:textId="77777777" w:rsidR="00E572C5" w:rsidRDefault="00E572C5" w:rsidP="00E572C5">
      <w:pPr>
        <w:pStyle w:val="Styl2"/>
        <w:ind w:left="4963" w:firstLine="709"/>
        <w:jc w:val="both"/>
        <w:rPr>
          <w:color w:val="auto"/>
        </w:rPr>
      </w:pPr>
    </w:p>
    <w:p w14:paraId="449EE6AE" w14:textId="77777777" w:rsidR="00E572C5" w:rsidRPr="00686CA2" w:rsidRDefault="00E572C5" w:rsidP="00E572C5">
      <w:pPr>
        <w:pStyle w:val="Styl2"/>
        <w:ind w:left="4963" w:firstLine="709"/>
        <w:jc w:val="both"/>
        <w:rPr>
          <w:color w:val="auto"/>
        </w:rPr>
      </w:pPr>
      <w:r w:rsidRPr="00686CA2">
        <w:rPr>
          <w:color w:val="auto"/>
        </w:rPr>
        <w:t>Upełnomocniony przedstawiciel</w:t>
      </w:r>
    </w:p>
    <w:p w14:paraId="1F0467F2" w14:textId="30AB63FC" w:rsidR="00E572C5" w:rsidRPr="00686CA2" w:rsidRDefault="00E572C5" w:rsidP="00E572C5">
      <w:pPr>
        <w:pStyle w:val="Styl2"/>
        <w:ind w:left="6381"/>
        <w:jc w:val="both"/>
        <w:rPr>
          <w:color w:val="auto"/>
        </w:rPr>
      </w:pPr>
      <w:r w:rsidRPr="00686CA2">
        <w:rPr>
          <w:color w:val="auto"/>
        </w:rPr>
        <w:t>Wykonawcy</w:t>
      </w:r>
    </w:p>
    <w:p w14:paraId="07147460" w14:textId="77777777" w:rsidR="00E572C5" w:rsidRPr="00686CA2" w:rsidRDefault="00E572C5" w:rsidP="00E572C5">
      <w:pPr>
        <w:pStyle w:val="Styl2"/>
        <w:ind w:left="5954"/>
        <w:jc w:val="both"/>
        <w:rPr>
          <w:color w:val="auto"/>
        </w:rPr>
      </w:pPr>
    </w:p>
    <w:p w14:paraId="36C148F6" w14:textId="77777777" w:rsidR="00E572C5" w:rsidRDefault="00E572C5" w:rsidP="00E572C5">
      <w:pPr>
        <w:pStyle w:val="Styl2"/>
        <w:jc w:val="both"/>
        <w:rPr>
          <w:color w:val="auto"/>
        </w:rPr>
      </w:pPr>
    </w:p>
    <w:p w14:paraId="3018E726" w14:textId="77777777" w:rsidR="00E572C5" w:rsidRPr="00686CA2" w:rsidRDefault="00E572C5" w:rsidP="00E572C5">
      <w:pPr>
        <w:pStyle w:val="Styl2"/>
        <w:jc w:val="both"/>
        <w:rPr>
          <w:color w:val="auto"/>
        </w:rPr>
      </w:pPr>
      <w:r w:rsidRPr="00686CA2">
        <w:rPr>
          <w:color w:val="auto"/>
        </w:rPr>
        <w:t>Data : ....................................</w:t>
      </w:r>
      <w:r w:rsidRPr="00686CA2">
        <w:rPr>
          <w:color w:val="auto"/>
        </w:rPr>
        <w:tab/>
      </w:r>
      <w:r w:rsidRPr="00686CA2">
        <w:rPr>
          <w:color w:val="auto"/>
        </w:rPr>
        <w:tab/>
      </w:r>
      <w:r w:rsidRPr="00686CA2">
        <w:rPr>
          <w:color w:val="auto"/>
        </w:rPr>
        <w:tab/>
        <w:t xml:space="preserve">                  </w:t>
      </w:r>
      <w:r w:rsidRPr="00686CA2">
        <w:rPr>
          <w:color w:val="auto"/>
        </w:rPr>
        <w:tab/>
      </w:r>
      <w:r>
        <w:rPr>
          <w:color w:val="auto"/>
        </w:rPr>
        <w:t>….</w:t>
      </w:r>
      <w:r w:rsidRPr="00686CA2">
        <w:rPr>
          <w:color w:val="auto"/>
        </w:rPr>
        <w:t>................................................</w:t>
      </w:r>
    </w:p>
    <w:p w14:paraId="46687838" w14:textId="77777777" w:rsidR="00E572C5" w:rsidRPr="00686CA2" w:rsidRDefault="00E572C5" w:rsidP="00E572C5">
      <w:pPr>
        <w:pStyle w:val="Styl2"/>
        <w:ind w:left="4254" w:firstLine="1983"/>
        <w:jc w:val="both"/>
        <w:rPr>
          <w:color w:val="auto"/>
        </w:rPr>
      </w:pPr>
      <w:r>
        <w:rPr>
          <w:color w:val="auto"/>
        </w:rPr>
        <w:t xml:space="preserve">   </w:t>
      </w:r>
      <w:r w:rsidRPr="00686CA2">
        <w:rPr>
          <w:color w:val="auto"/>
        </w:rPr>
        <w:t>(imię i nazwisko)</w:t>
      </w:r>
    </w:p>
    <w:p w14:paraId="48FCEBEA" w14:textId="77777777" w:rsidR="00C72848" w:rsidRPr="00E572C5" w:rsidRDefault="00C72848" w:rsidP="00786E0D">
      <w:pPr>
        <w:pStyle w:val="Styl2"/>
        <w:rPr>
          <w:rFonts w:asciiTheme="minorHAnsi" w:hAnsiTheme="minorHAnsi" w:cstheme="minorHAnsi"/>
          <w:color w:val="auto"/>
          <w:lang w:eastAsia="pl-PL"/>
        </w:rPr>
      </w:pPr>
      <w:r w:rsidRPr="00E572C5">
        <w:br w:type="page"/>
      </w:r>
      <w:r w:rsidR="00B37F2B" w:rsidRPr="00E572C5">
        <w:rPr>
          <w:rFonts w:asciiTheme="minorHAnsi" w:hAnsiTheme="minorHAnsi" w:cstheme="minorHAnsi"/>
          <w:b/>
          <w:color w:val="auto"/>
          <w:lang w:eastAsia="pl-PL"/>
        </w:rPr>
        <w:lastRenderedPageBreak/>
        <w:t>ZAŁĄCZNIK Nr 1 do Formularza Ofertowego</w:t>
      </w:r>
    </w:p>
    <w:p w14:paraId="5C7AAF42" w14:textId="6DCDEACD" w:rsidR="00B37F2B" w:rsidRPr="00CA54D5" w:rsidRDefault="00B37F2B" w:rsidP="00CA54D5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“Cena oferty” </w:t>
      </w:r>
    </w:p>
    <w:p w14:paraId="69A24EDD" w14:textId="77777777" w:rsidR="00B37F2B" w:rsidRPr="00E572C5" w:rsidRDefault="00B37F2B" w:rsidP="004A51DE">
      <w:pPr>
        <w:pStyle w:val="Styl2"/>
        <w:spacing w:after="120"/>
        <w:ind w:firstLine="357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>Nawiązując do zapytania ofertowego w sprawie udzielenia zamówienia dotyczącego:</w:t>
      </w:r>
    </w:p>
    <w:p w14:paraId="0BBFFB13" w14:textId="4B107800" w:rsidR="00D15925" w:rsidRPr="00E572C5" w:rsidRDefault="00966976" w:rsidP="00966976">
      <w:pPr>
        <w:pStyle w:val="Styl2"/>
        <w:spacing w:after="120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966976">
        <w:rPr>
          <w:rFonts w:ascii="Myriad Pro" w:eastAsia="Times New Roman" w:hAnsi="Myriad Pro" w:cstheme="minorHAnsi"/>
          <w:b/>
          <w:color w:val="auto"/>
          <w:sz w:val="24"/>
          <w:szCs w:val="24"/>
          <w:lang w:eastAsia="pl-PL"/>
        </w:rPr>
        <w:t xml:space="preserve">Przeprowadzenie przez Wykonawcę szkolenia do 240 osób zgłoszonych przez Zamawiającego w zakresie </w:t>
      </w:r>
      <w:bookmarkStart w:id="0" w:name="_Hlk215748093"/>
      <w:r w:rsidRPr="00966976">
        <w:rPr>
          <w:rFonts w:ascii="Myriad Pro" w:eastAsia="Times New Roman" w:hAnsi="Myriad Pro" w:cstheme="minorHAnsi"/>
          <w:b/>
          <w:color w:val="auto"/>
          <w:sz w:val="24"/>
          <w:szCs w:val="24"/>
          <w:lang w:eastAsia="pl-PL"/>
        </w:rPr>
        <w:t>wznowienia świadectw kwalifikacji zawodowej na przewóz osób</w:t>
      </w:r>
      <w:bookmarkEnd w:id="0"/>
      <w:r w:rsidRPr="00966976">
        <w:rPr>
          <w:rFonts w:ascii="Myriad Pro" w:eastAsia="Times New Roman" w:hAnsi="Myriad Pro" w:cstheme="minorHAnsi"/>
          <w:b/>
          <w:color w:val="auto"/>
          <w:sz w:val="24"/>
          <w:szCs w:val="24"/>
          <w:lang w:eastAsia="pl-PL"/>
        </w:rPr>
        <w:t>.</w:t>
      </w:r>
    </w:p>
    <w:p w14:paraId="49B88CD0" w14:textId="219E5AE9" w:rsidR="00B37F2B" w:rsidRPr="00E572C5" w:rsidRDefault="00B37F2B" w:rsidP="006F71D5">
      <w:pPr>
        <w:pStyle w:val="Styl2"/>
        <w:spacing w:after="120"/>
        <w:ind w:firstLine="357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>oferujemy wykonanie zamówienia za cenę</w:t>
      </w:r>
      <w:r w:rsidR="008434FF" w:rsidRPr="00E572C5">
        <w:rPr>
          <w:rFonts w:asciiTheme="minorHAnsi" w:hAnsiTheme="minorHAnsi" w:cstheme="minorHAnsi"/>
          <w:b/>
          <w:color w:val="auto"/>
          <w:lang w:eastAsia="pl-PL"/>
        </w:rPr>
        <w:t xml:space="preserve"> brutto</w:t>
      </w: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 w wysokości:</w:t>
      </w:r>
    </w:p>
    <w:p w14:paraId="47FEF269" w14:textId="209B6E9C" w:rsidR="00B37F2B" w:rsidRPr="00E572C5" w:rsidRDefault="00B37F2B" w:rsidP="006F71D5">
      <w:pPr>
        <w:pStyle w:val="Styl2"/>
        <w:spacing w:line="360" w:lineRule="auto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cyfrowo</w:t>
      </w:r>
      <w:r w:rsidR="005D6D21">
        <w:rPr>
          <w:rFonts w:asciiTheme="minorHAnsi" w:hAnsiTheme="minorHAnsi" w:cstheme="minorHAnsi"/>
          <w:color w:val="auto"/>
          <w:lang w:eastAsia="pl-PL"/>
        </w:rPr>
        <w:t xml:space="preserve"> (</w:t>
      </w:r>
      <w:r w:rsidR="0068074C" w:rsidRPr="00E572C5">
        <w:rPr>
          <w:rFonts w:asciiTheme="minorHAnsi" w:hAnsiTheme="minorHAnsi" w:cstheme="minorHAnsi"/>
          <w:color w:val="auto"/>
          <w:lang w:eastAsia="pl-PL"/>
        </w:rPr>
        <w:t>brutto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)</w:t>
      </w:r>
      <w:r w:rsidR="005D6D21">
        <w:rPr>
          <w:rFonts w:asciiTheme="minorHAnsi" w:hAnsiTheme="minorHAnsi" w:cstheme="minorHAnsi"/>
          <w:color w:val="auto"/>
          <w:lang w:eastAsia="pl-PL"/>
        </w:rPr>
        <w:t xml:space="preserve">: </w:t>
      </w:r>
      <w:r w:rsidR="0068074C" w:rsidRPr="00E572C5">
        <w:rPr>
          <w:rFonts w:asciiTheme="minorHAnsi" w:hAnsiTheme="minorHAnsi" w:cstheme="minorHAnsi"/>
          <w:color w:val="auto"/>
          <w:lang w:eastAsia="pl-PL"/>
        </w:rPr>
        <w:t>.</w:t>
      </w:r>
      <w:r w:rsidRPr="00E572C5">
        <w:rPr>
          <w:rFonts w:asciiTheme="minorHAnsi" w:hAnsiTheme="minorHAnsi" w:cstheme="minorHAnsi"/>
          <w:color w:val="auto"/>
          <w:lang w:eastAsia="pl-PL"/>
        </w:rPr>
        <w:t>..........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 xml:space="preserve">...................................................................................................................... </w:t>
      </w:r>
    </w:p>
    <w:p w14:paraId="1AA680BC" w14:textId="1D5964AF" w:rsidR="00B37F2B" w:rsidRPr="00E572C5" w:rsidRDefault="00B37F2B" w:rsidP="00B37F2B">
      <w:pPr>
        <w:pStyle w:val="Styl2"/>
        <w:spacing w:after="240" w:line="360" w:lineRule="auto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 xml:space="preserve">słownie złotych: </w:t>
      </w:r>
      <w:r w:rsidR="006F71D5" w:rsidRPr="00E572C5">
        <w:rPr>
          <w:rFonts w:asciiTheme="minorHAnsi" w:hAnsiTheme="minorHAnsi" w:cstheme="minorHAnsi"/>
          <w:color w:val="auto"/>
          <w:lang w:eastAsia="pl-PL"/>
        </w:rPr>
        <w:t>...................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>...............................................................................................................................</w:t>
      </w:r>
    </w:p>
    <w:p w14:paraId="00A576EE" w14:textId="18BD6C0D" w:rsidR="00B37F2B" w:rsidRPr="00E572C5" w:rsidRDefault="00B37F2B" w:rsidP="00B37F2B">
      <w:pPr>
        <w:pStyle w:val="Styl2"/>
        <w:jc w:val="both"/>
        <w:rPr>
          <w:rFonts w:asciiTheme="minorHAnsi" w:hAnsiTheme="minorHAnsi" w:cstheme="minorHAnsi"/>
          <w:b/>
          <w:color w:val="auto"/>
          <w:lang w:eastAsia="pl-PL"/>
        </w:rPr>
      </w:pPr>
      <w:r w:rsidRPr="00E572C5">
        <w:rPr>
          <w:rFonts w:asciiTheme="minorHAnsi" w:hAnsiTheme="minorHAnsi" w:cstheme="minorHAnsi"/>
          <w:b/>
          <w:color w:val="auto"/>
          <w:lang w:eastAsia="pl-PL"/>
        </w:rPr>
        <w:t xml:space="preserve">Do niniejszej oferty przedstawiamy specyfikację </w:t>
      </w:r>
      <w:r w:rsidR="00CA54D5">
        <w:rPr>
          <w:rFonts w:asciiTheme="minorHAnsi" w:hAnsiTheme="minorHAnsi" w:cstheme="minorHAnsi"/>
          <w:b/>
          <w:color w:val="auto"/>
          <w:lang w:eastAsia="pl-PL"/>
        </w:rPr>
        <w:t>przedmiotowo</w:t>
      </w:r>
      <w:r w:rsidRPr="00E572C5">
        <w:rPr>
          <w:rFonts w:asciiTheme="minorHAnsi" w:hAnsiTheme="minorHAnsi" w:cstheme="minorHAnsi"/>
          <w:b/>
          <w:color w:val="auto"/>
          <w:lang w:eastAsia="pl-PL"/>
        </w:rPr>
        <w:t>-ilościową:</w:t>
      </w:r>
    </w:p>
    <w:p w14:paraId="33AD08B2" w14:textId="6D9BE5C1" w:rsidR="00F34AE7" w:rsidRPr="00E572C5" w:rsidRDefault="00F34AE7" w:rsidP="00F34AE7">
      <w:pPr>
        <w:spacing w:before="480" w:after="4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72C5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Pr="00E572C5">
        <w:rPr>
          <w:rFonts w:asciiTheme="minorHAnsi" w:hAnsiTheme="minorHAnsi" w:cstheme="minorHAnsi"/>
          <w:b/>
          <w:sz w:val="22"/>
          <w:szCs w:val="22"/>
        </w:rPr>
        <w:t>PECYFIKACJA PRZEDMIOTU ZAMÓWIENIA Z PODANIEM CEN JEDNOSTKOWYCH</w:t>
      </w:r>
    </w:p>
    <w:tbl>
      <w:tblPr>
        <w:tblW w:w="9558" w:type="dxa"/>
        <w:tblInd w:w="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4"/>
        <w:gridCol w:w="1134"/>
        <w:gridCol w:w="992"/>
        <w:gridCol w:w="1134"/>
        <w:gridCol w:w="1276"/>
        <w:gridCol w:w="1418"/>
      </w:tblGrid>
      <w:tr w:rsidR="004F5A9E" w:rsidRPr="00E572C5" w14:paraId="3CB821A2" w14:textId="77777777" w:rsidTr="00E4334C">
        <w:trPr>
          <w:cantSplit/>
          <w:trHeight w:val="567"/>
        </w:trPr>
        <w:tc>
          <w:tcPr>
            <w:tcW w:w="95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4C282FA1" w14:textId="05AEDD45" w:rsidR="004F5A9E" w:rsidRPr="00E572C5" w:rsidRDefault="00CA54D5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Szkolenia</w:t>
            </w:r>
          </w:p>
        </w:tc>
      </w:tr>
      <w:tr w:rsidR="004F5A9E" w:rsidRPr="00E572C5" w14:paraId="4CF03466" w14:textId="77777777" w:rsidTr="001C37B0">
        <w:trPr>
          <w:cantSplit/>
          <w:trHeight w:val="567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1E23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E572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42033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jedn.</w:t>
            </w:r>
          </w:p>
          <w:p w14:paraId="3A340531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netto</w:t>
            </w:r>
          </w:p>
          <w:p w14:paraId="78B7F945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2CF6A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Ilość</w:t>
            </w:r>
          </w:p>
          <w:p w14:paraId="4C3BFF62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(szt.)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11F54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  <w:p w14:paraId="6FDBB35A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</w:rPr>
              <w:t>[zł]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C7BBB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Stawka podatku VAT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8E78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Wartość</w:t>
            </w:r>
          </w:p>
          <w:p w14:paraId="419D941E" w14:textId="77777777" w:rsidR="004F5A9E" w:rsidRPr="00E572C5" w:rsidRDefault="004F5A9E" w:rsidP="006A1457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brutto</w:t>
            </w:r>
          </w:p>
          <w:p w14:paraId="55482CEC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E572C5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[zł]</w:t>
            </w:r>
          </w:p>
        </w:tc>
      </w:tr>
      <w:tr w:rsidR="004F5A9E" w:rsidRPr="00E572C5" w14:paraId="2B341F17" w14:textId="77777777" w:rsidTr="00E4334C">
        <w:trPr>
          <w:cantSplit/>
          <w:trHeight w:val="567"/>
        </w:trPr>
        <w:tc>
          <w:tcPr>
            <w:tcW w:w="955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16FEA7" w14:textId="47F2CE5A" w:rsidR="004F5A9E" w:rsidRPr="00E572C5" w:rsidRDefault="00CA54D5" w:rsidP="004F5A9E">
            <w:pPr>
              <w:pStyle w:val="Akapitzlist"/>
              <w:numPr>
                <w:ilvl w:val="0"/>
                <w:numId w:val="30"/>
              </w:numPr>
              <w:ind w:left="699" w:hanging="425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Rodzaje szkoleń objętych zapytaniem</w:t>
            </w:r>
          </w:p>
        </w:tc>
      </w:tr>
      <w:tr w:rsidR="004F5A9E" w:rsidRPr="00E572C5" w14:paraId="090994B0" w14:textId="77777777" w:rsidTr="001C37B0">
        <w:trPr>
          <w:cantSplit/>
          <w:trHeight w:val="975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87B5" w14:textId="43A50A39" w:rsidR="004F5A9E" w:rsidRPr="00E572C5" w:rsidRDefault="00966976" w:rsidP="006A145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6976">
              <w:rPr>
                <w:rFonts w:asciiTheme="minorHAnsi" w:hAnsiTheme="minorHAnsi" w:cstheme="minorHAnsi"/>
                <w:bCs/>
                <w:sz w:val="22"/>
                <w:szCs w:val="22"/>
              </w:rPr>
              <w:t>szkole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nie</w:t>
            </w:r>
            <w:r w:rsidRPr="0096697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zakresie wznowienia świadectw kwalifikacji zawodowej na przewóz osób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7CFC4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8810" w14:textId="0A2F4B24" w:rsidR="004F5A9E" w:rsidRPr="00E572C5" w:rsidRDefault="00366EAD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2C34E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B339E" w14:textId="18300A6B" w:rsidR="00BA7BE6" w:rsidRPr="00E572C5" w:rsidRDefault="00366EAD" w:rsidP="00BA7BE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0</w:t>
            </w:r>
            <w:r w:rsidR="00BA7BE6" w:rsidRPr="00E572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81BA6" w14:textId="77777777" w:rsidR="004F5A9E" w:rsidRPr="00E572C5" w:rsidRDefault="004F5A9E" w:rsidP="00BA7BE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4F5A9E" w:rsidRPr="00E572C5" w14:paraId="1EE50E2B" w14:textId="77777777" w:rsidTr="001C37B0">
        <w:trPr>
          <w:cantSplit/>
          <w:trHeight w:val="567"/>
        </w:trPr>
        <w:tc>
          <w:tcPr>
            <w:tcW w:w="5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2DC4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572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Razem 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5806F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D0010" w14:textId="1E807B26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2235" w14:textId="77777777" w:rsidR="004F5A9E" w:rsidRPr="00E572C5" w:rsidRDefault="004F5A9E" w:rsidP="006A145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BA18146" w14:textId="77777777" w:rsidR="00D15925" w:rsidRPr="00E572C5" w:rsidRDefault="00D15925" w:rsidP="00B37F2B">
      <w:pPr>
        <w:rPr>
          <w:rFonts w:asciiTheme="minorHAnsi" w:hAnsiTheme="minorHAnsi" w:cstheme="minorHAnsi"/>
          <w:sz w:val="22"/>
          <w:szCs w:val="22"/>
        </w:rPr>
      </w:pPr>
    </w:p>
    <w:p w14:paraId="07EE6626" w14:textId="375AFA38" w:rsidR="001A0769" w:rsidRPr="00C52376" w:rsidRDefault="001A0769" w:rsidP="001A0769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t>Na potrzeby postępowania zapytania ofertowego dotyczącego</w:t>
      </w:r>
      <w:r w:rsidRPr="00C52376">
        <w:rPr>
          <w:rFonts w:asciiTheme="minorHAnsi" w:hAnsiTheme="minorHAnsi" w:cstheme="minorHAnsi"/>
          <w:b/>
          <w:sz w:val="22"/>
          <w:szCs w:val="22"/>
        </w:rPr>
        <w:t xml:space="preserve"> SKŁADAM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C52376">
        <w:rPr>
          <w:rFonts w:asciiTheme="minorHAnsi" w:hAnsiTheme="minorHAnsi" w:cstheme="minorHAnsi"/>
          <w:b/>
          <w:sz w:val="22"/>
          <w:szCs w:val="22"/>
        </w:rPr>
        <w:t xml:space="preserve"> WYKAZ I OŚWIADCZAM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C52376">
        <w:rPr>
          <w:rFonts w:asciiTheme="minorHAnsi" w:hAnsiTheme="minorHAnsi" w:cstheme="minorHAnsi"/>
          <w:b/>
          <w:sz w:val="22"/>
          <w:szCs w:val="22"/>
        </w:rPr>
        <w:t>,</w:t>
      </w:r>
      <w:r w:rsidRPr="00C52376">
        <w:rPr>
          <w:rFonts w:asciiTheme="minorHAnsi" w:hAnsiTheme="minorHAnsi" w:cstheme="minorHAnsi"/>
          <w:sz w:val="22"/>
          <w:szCs w:val="22"/>
        </w:rPr>
        <w:t xml:space="preserve"> że</w:t>
      </w:r>
      <w:r>
        <w:rPr>
          <w:rFonts w:asciiTheme="minorHAnsi" w:hAnsiTheme="minorHAnsi" w:cstheme="minorHAnsi"/>
          <w:sz w:val="22"/>
          <w:szCs w:val="22"/>
        </w:rPr>
        <w:t> przeprowadziliśmy</w:t>
      </w:r>
      <w:r w:rsidRPr="00C52376">
        <w:rPr>
          <w:rFonts w:asciiTheme="minorHAnsi" w:hAnsiTheme="minorHAnsi" w:cstheme="minorHAnsi"/>
          <w:sz w:val="22"/>
          <w:szCs w:val="22"/>
        </w:rPr>
        <w:t xml:space="preserve"> należycie</w:t>
      </w:r>
      <w:bookmarkStart w:id="1" w:name="_Hlk215174651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2376">
        <w:rPr>
          <w:rFonts w:asciiTheme="minorHAnsi" w:hAnsiTheme="minorHAnsi" w:cstheme="minorHAnsi"/>
          <w:b/>
          <w:bCs/>
          <w:sz w:val="22"/>
          <w:szCs w:val="22"/>
        </w:rPr>
        <w:t xml:space="preserve">w okresie ostatnich 2 lat (w każdym roku) szkolenia w zakresie </w:t>
      </w:r>
      <w:r w:rsidRPr="001A0769">
        <w:rPr>
          <w:rFonts w:asciiTheme="minorHAnsi" w:hAnsiTheme="minorHAnsi" w:cstheme="minorHAnsi"/>
          <w:b/>
          <w:bCs/>
          <w:sz w:val="22"/>
          <w:szCs w:val="22"/>
        </w:rPr>
        <w:t>wznowienia świadectw kwalifikacji zawodowej na przewóz osób</w:t>
      </w:r>
      <w:r w:rsidRPr="001A07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2376">
        <w:rPr>
          <w:rFonts w:asciiTheme="minorHAnsi" w:hAnsiTheme="minorHAnsi" w:cstheme="minorHAnsi"/>
          <w:b/>
          <w:bCs/>
          <w:sz w:val="22"/>
          <w:szCs w:val="22"/>
        </w:rPr>
        <w:t>dla co najmniej 200 osób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zgodnie z wykazem poniżej:</w:t>
      </w:r>
    </w:p>
    <w:bookmarkEnd w:id="1"/>
    <w:p w14:paraId="5FD1748D" w14:textId="77777777" w:rsidR="001A0769" w:rsidRPr="007B15DE" w:rsidRDefault="001A0769" w:rsidP="001A0769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17140A2" w14:textId="77777777" w:rsidR="001A0769" w:rsidRPr="007B15DE" w:rsidRDefault="001A0769" w:rsidP="001A0769">
      <w:pPr>
        <w:spacing w:line="276" w:lineRule="auto"/>
        <w:ind w:left="357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tbl>
      <w:tblPr>
        <w:tblW w:w="471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353"/>
        <w:gridCol w:w="1845"/>
        <w:gridCol w:w="1758"/>
        <w:gridCol w:w="2297"/>
      </w:tblGrid>
      <w:tr w:rsidR="001A0769" w:rsidRPr="007B15DE" w14:paraId="04124CC9" w14:textId="77777777" w:rsidTr="001A0769">
        <w:trPr>
          <w:trHeight w:val="68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0C9408B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3BE0F74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Przedmiot (opis) zamówienia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D63BD5D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Liczba przeszkolonych osób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6648C19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  <w:p w14:paraId="6A5F89D3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Wykonywania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E374F52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Odbiorca</w:t>
            </w:r>
          </w:p>
          <w:p w14:paraId="5AEAFDAA" w14:textId="77777777" w:rsidR="001A0769" w:rsidRPr="00C52376" w:rsidRDefault="001A0769" w:rsidP="000120FC">
            <w:pPr>
              <w:spacing w:line="276" w:lineRule="auto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b/>
                <w:sz w:val="20"/>
                <w:szCs w:val="20"/>
              </w:rPr>
              <w:t>(nazwa, adres, telefon)</w:t>
            </w:r>
          </w:p>
        </w:tc>
      </w:tr>
      <w:tr w:rsidR="001A0769" w:rsidRPr="007B15DE" w14:paraId="23D6648D" w14:textId="77777777" w:rsidTr="001A0769">
        <w:trPr>
          <w:trHeight w:val="56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6F52" w14:textId="77777777" w:rsidR="001A0769" w:rsidRPr="00C52376" w:rsidRDefault="001A0769" w:rsidP="000120FC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6E63" w14:textId="5B507654" w:rsidR="001A0769" w:rsidRPr="00C52376" w:rsidRDefault="001A0769" w:rsidP="000120F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A07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szkolenia w zakresie wznowienia świadectw kwalifikacji zawodowej na przewóz osób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9E64" w14:textId="77777777" w:rsidR="001A0769" w:rsidRPr="00C52376" w:rsidRDefault="001A0769" w:rsidP="000120FC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0E50" w14:textId="77777777" w:rsidR="001A0769" w:rsidRPr="00C52376" w:rsidRDefault="001A0769" w:rsidP="000120FC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DE71" w14:textId="77777777" w:rsidR="001A0769" w:rsidRPr="00C52376" w:rsidRDefault="001A0769" w:rsidP="000120FC">
            <w:pPr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0769" w:rsidRPr="007B15DE" w14:paraId="520FB12D" w14:textId="77777777" w:rsidTr="001A0769">
        <w:trPr>
          <w:trHeight w:val="56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4216" w14:textId="77777777" w:rsidR="001A0769" w:rsidRPr="00C52376" w:rsidRDefault="001A0769" w:rsidP="000120FC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237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49F" w14:textId="77777777" w:rsidR="001A0769" w:rsidRPr="00C52376" w:rsidRDefault="001A0769" w:rsidP="000120FC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60B3" w14:textId="77777777" w:rsidR="001A0769" w:rsidRPr="00C52376" w:rsidRDefault="001A0769" w:rsidP="000120FC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A42C" w14:textId="77777777" w:rsidR="001A0769" w:rsidRPr="00C52376" w:rsidRDefault="001A0769" w:rsidP="000120FC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EA1B" w14:textId="77777777" w:rsidR="001A0769" w:rsidRPr="00C52376" w:rsidRDefault="001A0769" w:rsidP="000120FC">
            <w:pPr>
              <w:spacing w:line="276" w:lineRule="auto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F0CDAFF" w14:textId="77777777" w:rsidR="001A0769" w:rsidRPr="00C52376" w:rsidRDefault="001A0769" w:rsidP="001A0769">
      <w:pPr>
        <w:spacing w:line="276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6B3A45B2" w14:textId="77777777" w:rsidR="001A0769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90AE6F" w14:textId="77777777" w:rsidR="001A0769" w:rsidRPr="00E572C5" w:rsidRDefault="001A0769" w:rsidP="001A0769">
      <w:pPr>
        <w:numPr>
          <w:ilvl w:val="0"/>
          <w:numId w:val="5"/>
        </w:numPr>
        <w:tabs>
          <w:tab w:val="clear" w:pos="72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lastRenderedPageBreak/>
        <w:t>Oświadczamy, że:</w:t>
      </w:r>
    </w:p>
    <w:p w14:paraId="0A809A0A" w14:textId="77777777" w:rsidR="001A0769" w:rsidRPr="00E572C5" w:rsidRDefault="001A0769" w:rsidP="001A0769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posiadamy kompetencje lub uprawnienia do prowadzenia określonej działalności zawodowej, o ile wynika to z odrębnych przepisów,</w:t>
      </w:r>
    </w:p>
    <w:p w14:paraId="02A23094" w14:textId="77777777" w:rsidR="001A0769" w:rsidRPr="00E572C5" w:rsidRDefault="001A0769" w:rsidP="001A0769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znajdujemy się w sytuacji ekonomicznej i finansowej zapewniającej wykonanie zamówienia,</w:t>
      </w:r>
    </w:p>
    <w:p w14:paraId="232E410F" w14:textId="77777777" w:rsidR="001A0769" w:rsidRPr="00E572C5" w:rsidRDefault="001A0769" w:rsidP="001A0769">
      <w:pPr>
        <w:numPr>
          <w:ilvl w:val="2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bCs/>
          <w:sz w:val="22"/>
          <w:szCs w:val="22"/>
        </w:rPr>
        <w:t xml:space="preserve">posiadamy zdolności techniczne lub zawodowe. </w:t>
      </w:r>
    </w:p>
    <w:p w14:paraId="4082A522" w14:textId="77777777" w:rsidR="001A0769" w:rsidRPr="00E572C5" w:rsidRDefault="001A0769" w:rsidP="001A0769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 xml:space="preserve">Oświadczamy, że zapoznaliśmy się z treścią zapytania ofertowego i jego załącznikami i nie wnosimy do niego zastrzeżeń oraz przyjmujemy warunki w nim zawarte. </w:t>
      </w:r>
    </w:p>
    <w:p w14:paraId="6F05DB2C" w14:textId="77777777" w:rsidR="001A0769" w:rsidRPr="00E572C5" w:rsidRDefault="001A0769" w:rsidP="001A0769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Oferujemy wykonanie zamówienia w terminach określonych w zapytaniu ofertowym.</w:t>
      </w:r>
    </w:p>
    <w:p w14:paraId="4EB60E4F" w14:textId="77777777" w:rsidR="001A0769" w:rsidRPr="00E572C5" w:rsidRDefault="001A0769" w:rsidP="001A0769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Zobowiązujemy się, w przypadku wyboru naszej oferty, do zawarcia umowy zgodnie z niniejszą ofertą.</w:t>
      </w:r>
    </w:p>
    <w:p w14:paraId="394FD91F" w14:textId="77777777" w:rsidR="001A0769" w:rsidRPr="00E572C5" w:rsidRDefault="001A0769" w:rsidP="001A0769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Oświadczamy, że uzyskaliśmy informacje niezbędne do właściwego przygotowania oferty i nie wnosimy żadnych uwag.</w:t>
      </w:r>
    </w:p>
    <w:p w14:paraId="47494DBB" w14:textId="77777777" w:rsidR="001A0769" w:rsidRDefault="001A0769" w:rsidP="001A0769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 xml:space="preserve">Oświadczamy, że w cenie złożonej oferty uwzględnione zostały wszystkie koszty wykonania przedmiotowego zamówienia, uwzględnia wszystkie uwarunkowania oraz czynniki związane z realizacją zamówienia i obejmuje cały zakres rzeczowy zamówienia – jest kompletna. </w:t>
      </w:r>
    </w:p>
    <w:p w14:paraId="6237E61C" w14:textId="77777777" w:rsidR="001A0769" w:rsidRDefault="001A0769" w:rsidP="001A0769">
      <w:pPr>
        <w:pStyle w:val="Akapitzlist"/>
        <w:numPr>
          <w:ilvl w:val="0"/>
          <w:numId w:val="5"/>
        </w:numPr>
        <w:tabs>
          <w:tab w:val="clear" w:pos="720"/>
          <w:tab w:val="num" w:pos="360"/>
        </w:tabs>
        <w:autoSpaceDN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t>Oświadczam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C52376">
        <w:rPr>
          <w:rFonts w:asciiTheme="minorHAnsi" w:hAnsiTheme="minorHAnsi" w:cstheme="minorHAnsi"/>
          <w:sz w:val="22"/>
          <w:szCs w:val="22"/>
        </w:rPr>
        <w:t>, że nie podlega</w:t>
      </w:r>
      <w:r>
        <w:rPr>
          <w:rFonts w:asciiTheme="minorHAnsi" w:hAnsiTheme="minorHAnsi" w:cstheme="minorHAnsi"/>
          <w:sz w:val="22"/>
          <w:szCs w:val="22"/>
        </w:rPr>
        <w:t>my</w:t>
      </w:r>
      <w:r w:rsidRPr="00C52376">
        <w:rPr>
          <w:rFonts w:asciiTheme="minorHAnsi" w:hAnsiTheme="minorHAnsi" w:cstheme="minorHAnsi"/>
          <w:sz w:val="22"/>
          <w:szCs w:val="22"/>
        </w:rPr>
        <w:t xml:space="preserve"> wykluczeniu na podstawie art. 7 ust. 1 pkt. 1 - 3 Ustawy z dnia 13 kwietnia 2022r. o szczególnych rozwiązaniach w zakresie przeciwdziałania wspieraniu agresji na Ukrainę oraz służących ochronie bezpieczeństwa narodowego.</w:t>
      </w:r>
    </w:p>
    <w:p w14:paraId="15839E96" w14:textId="77777777" w:rsidR="001A0769" w:rsidRPr="00C52376" w:rsidRDefault="001A0769" w:rsidP="001A0769">
      <w:pPr>
        <w:pStyle w:val="Akapitzlist"/>
        <w:numPr>
          <w:ilvl w:val="0"/>
          <w:numId w:val="5"/>
        </w:numPr>
        <w:tabs>
          <w:tab w:val="clear" w:pos="720"/>
          <w:tab w:val="num" w:pos="360"/>
        </w:tabs>
        <w:autoSpaceDN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52376">
        <w:rPr>
          <w:rFonts w:asciiTheme="minorHAnsi" w:hAnsiTheme="minorHAnsi" w:cstheme="minorHAnsi"/>
          <w:sz w:val="22"/>
          <w:szCs w:val="22"/>
        </w:rPr>
        <w:t>Integralną część oferty stanowią następujące dokumenty:</w:t>
      </w:r>
    </w:p>
    <w:p w14:paraId="75678EDF" w14:textId="77777777" w:rsidR="001A0769" w:rsidRPr="00E572C5" w:rsidRDefault="001A0769" w:rsidP="001A0769">
      <w:pPr>
        <w:pStyle w:val="Akapitzlist"/>
        <w:numPr>
          <w:ilvl w:val="1"/>
          <w:numId w:val="5"/>
        </w:numPr>
        <w:tabs>
          <w:tab w:val="clear" w:pos="0"/>
          <w:tab w:val="num" w:pos="-360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Formularz Ofertowy.</w:t>
      </w:r>
    </w:p>
    <w:p w14:paraId="20E0EB90" w14:textId="77777777" w:rsidR="001A0769" w:rsidRPr="00E572C5" w:rsidRDefault="001A0769" w:rsidP="001A0769">
      <w:pPr>
        <w:pStyle w:val="Akapitzlist"/>
        <w:numPr>
          <w:ilvl w:val="1"/>
          <w:numId w:val="5"/>
        </w:numPr>
        <w:tabs>
          <w:tab w:val="clear" w:pos="0"/>
          <w:tab w:val="num" w:pos="-360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E572C5">
        <w:rPr>
          <w:rFonts w:asciiTheme="minorHAnsi" w:hAnsiTheme="minorHAnsi" w:cstheme="minorHAnsi"/>
          <w:sz w:val="22"/>
          <w:szCs w:val="22"/>
        </w:rPr>
        <w:t>Załącznik nr 1 - Cena oferty.</w:t>
      </w:r>
    </w:p>
    <w:p w14:paraId="6FB9B22D" w14:textId="77777777" w:rsidR="001A0769" w:rsidRPr="00E572C5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F55166" w14:textId="77777777" w:rsidR="001A0769" w:rsidRPr="00E572C5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408301" w14:textId="77777777" w:rsidR="001A0769" w:rsidRPr="00E572C5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EEAC1B" w14:textId="77777777" w:rsidR="001A0769" w:rsidRPr="00E572C5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D73A2" w14:textId="77777777" w:rsidR="001A0769" w:rsidRPr="00E572C5" w:rsidRDefault="001A0769" w:rsidP="001A07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59D003" w14:textId="77777777" w:rsidR="001A0769" w:rsidRPr="00E572C5" w:rsidRDefault="001A0769" w:rsidP="001A0769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Upełnomocniony przedstawiciel</w:t>
      </w:r>
    </w:p>
    <w:p w14:paraId="098DEBD8" w14:textId="77777777" w:rsidR="001A0769" w:rsidRPr="00E572C5" w:rsidRDefault="001A0769" w:rsidP="001A0769">
      <w:pPr>
        <w:pStyle w:val="Styl2"/>
        <w:ind w:left="4963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Wykonawcy</w:t>
      </w:r>
    </w:p>
    <w:p w14:paraId="249D8567" w14:textId="77777777" w:rsidR="001A0769" w:rsidRPr="00E572C5" w:rsidRDefault="001A0769" w:rsidP="001A0769">
      <w:pPr>
        <w:pStyle w:val="Styl2"/>
        <w:ind w:left="5954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A138248" w14:textId="77777777" w:rsidR="001A0769" w:rsidRPr="00E572C5" w:rsidRDefault="001A0769" w:rsidP="001A0769">
      <w:pPr>
        <w:pStyle w:val="Styl2"/>
        <w:jc w:val="center"/>
        <w:rPr>
          <w:rFonts w:asciiTheme="minorHAnsi" w:hAnsiTheme="minorHAnsi" w:cstheme="minorHAnsi"/>
          <w:color w:val="auto"/>
          <w:lang w:eastAsia="pl-PL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Data : ....................................</w:t>
      </w:r>
      <w:r w:rsidRPr="00E572C5">
        <w:rPr>
          <w:rFonts w:asciiTheme="minorHAnsi" w:hAnsiTheme="minorHAnsi" w:cstheme="minorHAnsi"/>
          <w:color w:val="auto"/>
          <w:lang w:eastAsia="pl-PL"/>
        </w:rPr>
        <w:tab/>
      </w:r>
      <w:r w:rsidRPr="00E572C5">
        <w:rPr>
          <w:rFonts w:asciiTheme="minorHAnsi" w:hAnsiTheme="minorHAnsi" w:cstheme="minorHAnsi"/>
          <w:color w:val="auto"/>
          <w:lang w:eastAsia="pl-PL"/>
        </w:rPr>
        <w:tab/>
      </w:r>
      <w:r w:rsidRPr="00E572C5">
        <w:rPr>
          <w:rFonts w:asciiTheme="minorHAnsi" w:hAnsiTheme="minorHAnsi" w:cstheme="minorHAnsi"/>
          <w:color w:val="auto"/>
          <w:lang w:eastAsia="pl-PL"/>
        </w:rPr>
        <w:tab/>
        <w:t xml:space="preserve">         ................................................</w:t>
      </w:r>
    </w:p>
    <w:p w14:paraId="6979D108" w14:textId="77777777" w:rsidR="001A0769" w:rsidRPr="00E572C5" w:rsidRDefault="001A0769" w:rsidP="001A0769">
      <w:pPr>
        <w:pStyle w:val="Styl2"/>
        <w:ind w:left="4254" w:firstLine="709"/>
        <w:jc w:val="center"/>
        <w:rPr>
          <w:rFonts w:asciiTheme="minorHAnsi" w:hAnsiTheme="minorHAnsi" w:cstheme="minorHAnsi"/>
        </w:rPr>
      </w:pPr>
      <w:r w:rsidRPr="00E572C5">
        <w:rPr>
          <w:rFonts w:asciiTheme="minorHAnsi" w:hAnsiTheme="minorHAnsi" w:cstheme="minorHAnsi"/>
          <w:color w:val="auto"/>
          <w:lang w:eastAsia="pl-PL"/>
        </w:rPr>
        <w:t>(imię i nazwisko)</w:t>
      </w:r>
    </w:p>
    <w:p w14:paraId="18678A07" w14:textId="532D3245" w:rsidR="002651B3" w:rsidRPr="00E572C5" w:rsidRDefault="002651B3" w:rsidP="001A0769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sectPr w:rsidR="002651B3" w:rsidRPr="00E572C5" w:rsidSect="00B92ABC">
      <w:headerReference w:type="default" r:id="rId8"/>
      <w:pgSz w:w="11906" w:h="16838"/>
      <w:pgMar w:top="1134" w:right="1134" w:bottom="1134" w:left="1134" w:header="709" w:footer="5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D156D" w14:textId="77777777" w:rsidR="007E4E69" w:rsidRDefault="007E4E69">
      <w:r>
        <w:separator/>
      </w:r>
    </w:p>
    <w:p w14:paraId="0E7BB64A" w14:textId="77777777" w:rsidR="007E4E69" w:rsidRDefault="007E4E69"/>
  </w:endnote>
  <w:endnote w:type="continuationSeparator" w:id="0">
    <w:p w14:paraId="7B7F88F7" w14:textId="77777777" w:rsidR="007E4E69" w:rsidRDefault="007E4E69">
      <w:r>
        <w:continuationSeparator/>
      </w:r>
    </w:p>
    <w:p w14:paraId="66B67705" w14:textId="77777777" w:rsidR="007E4E69" w:rsidRDefault="007E4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DAC43" w14:textId="77777777" w:rsidR="007E4E69" w:rsidRDefault="007E4E69">
      <w:r>
        <w:separator/>
      </w:r>
    </w:p>
    <w:p w14:paraId="5EB67455" w14:textId="77777777" w:rsidR="007E4E69" w:rsidRDefault="007E4E69"/>
  </w:footnote>
  <w:footnote w:type="continuationSeparator" w:id="0">
    <w:p w14:paraId="60574B94" w14:textId="77777777" w:rsidR="007E4E69" w:rsidRDefault="007E4E69">
      <w:r>
        <w:continuationSeparator/>
      </w:r>
    </w:p>
    <w:p w14:paraId="0FFB530C" w14:textId="77777777" w:rsidR="007E4E69" w:rsidRDefault="007E4E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090"/>
      <w:gridCol w:w="2546"/>
      <w:gridCol w:w="992"/>
    </w:tblGrid>
    <w:tr w:rsidR="00D15925" w:rsidRPr="00537A9F" w14:paraId="76CAEB44" w14:textId="77777777" w:rsidTr="00842A36">
      <w:tc>
        <w:tcPr>
          <w:tcW w:w="3163" w:type="pct"/>
          <w:vMerge w:val="restart"/>
        </w:tcPr>
        <w:p w14:paraId="329B9768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</w:p>
      </w:tc>
      <w:tc>
        <w:tcPr>
          <w:tcW w:w="1837" w:type="pct"/>
          <w:gridSpan w:val="2"/>
          <w:vAlign w:val="center"/>
        </w:tcPr>
        <w:p w14:paraId="160C459A" w14:textId="77777777" w:rsidR="00D15925" w:rsidRPr="00537A9F" w:rsidRDefault="00D15925" w:rsidP="00842A36">
          <w:pPr>
            <w:pStyle w:val="Styl2"/>
            <w:rPr>
              <w:rFonts w:cs="Calibri"/>
              <w:b/>
              <w:color w:val="auto"/>
              <w:lang w:eastAsia="pl-PL"/>
            </w:rPr>
          </w:pPr>
        </w:p>
        <w:p w14:paraId="6FD6F019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FORMULARZ OFERTOWY</w:t>
          </w:r>
        </w:p>
        <w:p w14:paraId="23C5D00B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7F2D9E1E" w14:textId="77777777" w:rsidTr="00842A36">
      <w:trPr>
        <w:trHeight w:val="262"/>
      </w:trPr>
      <w:tc>
        <w:tcPr>
          <w:tcW w:w="3163" w:type="pct"/>
          <w:vMerge/>
        </w:tcPr>
        <w:p w14:paraId="61B09586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</w:tcPr>
        <w:p w14:paraId="4E651F67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strona</w:t>
          </w:r>
        </w:p>
      </w:tc>
      <w:tc>
        <w:tcPr>
          <w:tcW w:w="515" w:type="pct"/>
        </w:tcPr>
        <w:p w14:paraId="18729793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6995BD20" w14:textId="77777777" w:rsidTr="00842A36">
      <w:tc>
        <w:tcPr>
          <w:tcW w:w="3163" w:type="pct"/>
          <w:vMerge/>
        </w:tcPr>
        <w:p w14:paraId="1417DC30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</w:tcPr>
        <w:p w14:paraId="7266D781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z ogólnej liczby stron</w:t>
          </w:r>
        </w:p>
      </w:tc>
      <w:tc>
        <w:tcPr>
          <w:tcW w:w="515" w:type="pct"/>
        </w:tcPr>
        <w:p w14:paraId="6E66674C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</w:tbl>
  <w:p w14:paraId="308571D5" w14:textId="77777777" w:rsidR="00D15925" w:rsidRPr="00537A9F" w:rsidRDefault="00D15925" w:rsidP="003E333F">
    <w:pPr>
      <w:pStyle w:val="Styl2"/>
      <w:ind w:left="708" w:firstLine="708"/>
      <w:rPr>
        <w:rFonts w:cs="Calibri"/>
        <w:color w:val="auto"/>
        <w:lang w:eastAsia="pl-PL"/>
      </w:rPr>
    </w:pPr>
    <w:r w:rsidRPr="00537A9F">
      <w:rPr>
        <w:rFonts w:cs="Calibri"/>
        <w:color w:val="auto"/>
        <w:lang w:eastAsia="pl-PL"/>
      </w:rPr>
      <w:t xml:space="preserve"> (pieczęć Wykonawcy)</w:t>
    </w:r>
  </w:p>
  <w:p w14:paraId="0A6CBFDD" w14:textId="77777777" w:rsidR="00D15925" w:rsidRDefault="00D15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14A3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64906C1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2415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  <w:lvl w:ilvl="1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decimal"/>
      <w:lvlText w:val="%6."/>
      <w:lvlJc w:val="left"/>
      <w:pPr>
        <w:tabs>
          <w:tab w:val="num" w:pos="180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360"/>
      </w:p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26"/>
    <w:multiLevelType w:val="multilevel"/>
    <w:tmpl w:val="8E3637A8"/>
    <w:name w:val="WW8Num1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586E02"/>
    <w:multiLevelType w:val="hybridMultilevel"/>
    <w:tmpl w:val="95DEE256"/>
    <w:lvl w:ilvl="0" w:tplc="B002E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0780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0B0705F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CA3649"/>
    <w:multiLevelType w:val="hybridMultilevel"/>
    <w:tmpl w:val="779034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503D4C"/>
    <w:multiLevelType w:val="hybridMultilevel"/>
    <w:tmpl w:val="8A86AB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8BA5876"/>
    <w:multiLevelType w:val="hybridMultilevel"/>
    <w:tmpl w:val="4E3CC59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AA862C6"/>
    <w:multiLevelType w:val="multilevel"/>
    <w:tmpl w:val="FB6C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BD03C34"/>
    <w:multiLevelType w:val="hybridMultilevel"/>
    <w:tmpl w:val="B0AC4E9A"/>
    <w:lvl w:ilvl="0" w:tplc="0415000F">
      <w:start w:val="1"/>
      <w:numFmt w:val="decimal"/>
      <w:lvlText w:val="%1."/>
      <w:lvlJc w:val="left"/>
      <w:pPr>
        <w:ind w:left="787" w:hanging="39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1E73497D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8E2366"/>
    <w:multiLevelType w:val="hybridMultilevel"/>
    <w:tmpl w:val="C7E40B9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C2A0BEE"/>
    <w:multiLevelType w:val="hybridMultilevel"/>
    <w:tmpl w:val="76CE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5E273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C2528D1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36649C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B3F76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B955B4A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9" w15:restartNumberingAfterBreak="0">
    <w:nsid w:val="50AC1437"/>
    <w:multiLevelType w:val="hybridMultilevel"/>
    <w:tmpl w:val="00A4038C"/>
    <w:lvl w:ilvl="0" w:tplc="4446A1F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32E61"/>
    <w:multiLevelType w:val="multilevel"/>
    <w:tmpl w:val="2378F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825271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0B9636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3" w15:restartNumberingAfterBreak="0">
    <w:nsid w:val="63573E9F"/>
    <w:multiLevelType w:val="multilevel"/>
    <w:tmpl w:val="1EA4D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6CF7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C643DE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8FE2D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A784D4A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A4B93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D4EA7"/>
    <w:multiLevelType w:val="hybridMultilevel"/>
    <w:tmpl w:val="2E445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B77A07"/>
    <w:multiLevelType w:val="multilevel"/>
    <w:tmpl w:val="8F367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3"/>
      <w:lvlText w:val="%1.%2."/>
      <w:lvlJc w:val="left"/>
      <w:pPr>
        <w:ind w:left="3693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504" w:hanging="504"/>
      </w:pPr>
      <w:rPr>
        <w:b w:val="0"/>
        <w:i w:val="0"/>
        <w:color w:val="auto"/>
        <w:u w:val="none"/>
      </w:rPr>
    </w:lvl>
    <w:lvl w:ilvl="3">
      <w:start w:val="1"/>
      <w:numFmt w:val="decimal"/>
      <w:lvlText w:val="%4)"/>
      <w:lvlJc w:val="left"/>
      <w:pPr>
        <w:ind w:left="790" w:hanging="648"/>
      </w:pPr>
      <w:rPr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5877356">
    <w:abstractNumId w:val="41"/>
  </w:num>
  <w:num w:numId="2" w16cid:durableId="1672683843">
    <w:abstractNumId w:val="0"/>
  </w:num>
  <w:num w:numId="3" w16cid:durableId="1622498578">
    <w:abstractNumId w:val="22"/>
  </w:num>
  <w:num w:numId="4" w16cid:durableId="1856143041">
    <w:abstractNumId w:val="38"/>
  </w:num>
  <w:num w:numId="5" w16cid:durableId="393313593">
    <w:abstractNumId w:val="11"/>
  </w:num>
  <w:num w:numId="6" w16cid:durableId="2065787932">
    <w:abstractNumId w:val="33"/>
  </w:num>
  <w:num w:numId="7" w16cid:durableId="1024012583">
    <w:abstractNumId w:val="18"/>
  </w:num>
  <w:num w:numId="8" w16cid:durableId="777337860">
    <w:abstractNumId w:val="14"/>
  </w:num>
  <w:num w:numId="9" w16cid:durableId="2095274982">
    <w:abstractNumId w:val="24"/>
  </w:num>
  <w:num w:numId="10" w16cid:durableId="1976063918">
    <w:abstractNumId w:val="20"/>
  </w:num>
  <w:num w:numId="11" w16cid:durableId="444692796">
    <w:abstractNumId w:val="34"/>
  </w:num>
  <w:num w:numId="12" w16cid:durableId="1814328112">
    <w:abstractNumId w:val="28"/>
  </w:num>
  <w:num w:numId="13" w16cid:durableId="1354841614">
    <w:abstractNumId w:val="35"/>
  </w:num>
  <w:num w:numId="14" w16cid:durableId="1325938667">
    <w:abstractNumId w:val="13"/>
  </w:num>
  <w:num w:numId="15" w16cid:durableId="1211530553">
    <w:abstractNumId w:val="16"/>
  </w:num>
  <w:num w:numId="16" w16cid:durableId="1758478998">
    <w:abstractNumId w:val="36"/>
  </w:num>
  <w:num w:numId="17" w16cid:durableId="1251308110">
    <w:abstractNumId w:val="27"/>
  </w:num>
  <w:num w:numId="18" w16cid:durableId="906454386">
    <w:abstractNumId w:val="30"/>
  </w:num>
  <w:num w:numId="19" w16cid:durableId="1847285190">
    <w:abstractNumId w:val="39"/>
  </w:num>
  <w:num w:numId="20" w16cid:durableId="1107576773">
    <w:abstractNumId w:val="25"/>
  </w:num>
  <w:num w:numId="21" w16cid:durableId="900599334">
    <w:abstractNumId w:val="32"/>
  </w:num>
  <w:num w:numId="22" w16cid:durableId="1143232104">
    <w:abstractNumId w:val="17"/>
  </w:num>
  <w:num w:numId="23" w16cid:durableId="1955867209">
    <w:abstractNumId w:val="31"/>
  </w:num>
  <w:num w:numId="24" w16cid:durableId="1120416179">
    <w:abstractNumId w:val="37"/>
  </w:num>
  <w:num w:numId="25" w16cid:durableId="2038384748">
    <w:abstractNumId w:val="19"/>
  </w:num>
  <w:num w:numId="26" w16cid:durableId="1944142299">
    <w:abstractNumId w:val="15"/>
  </w:num>
  <w:num w:numId="27" w16cid:durableId="8592017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37848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248501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656012">
    <w:abstractNumId w:val="29"/>
  </w:num>
  <w:num w:numId="31" w16cid:durableId="1993634516">
    <w:abstractNumId w:val="1"/>
  </w:num>
  <w:num w:numId="32" w16cid:durableId="1851481004">
    <w:abstractNumId w:val="2"/>
  </w:num>
  <w:num w:numId="33" w16cid:durableId="511453190">
    <w:abstractNumId w:val="21"/>
  </w:num>
  <w:num w:numId="34" w16cid:durableId="831212421">
    <w:abstractNumId w:val="4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BE"/>
    <w:rsid w:val="00002483"/>
    <w:rsid w:val="00003C11"/>
    <w:rsid w:val="00005192"/>
    <w:rsid w:val="00005D3D"/>
    <w:rsid w:val="0001215B"/>
    <w:rsid w:val="00012815"/>
    <w:rsid w:val="00012892"/>
    <w:rsid w:val="00014630"/>
    <w:rsid w:val="00014D95"/>
    <w:rsid w:val="00020F2A"/>
    <w:rsid w:val="00021319"/>
    <w:rsid w:val="00021604"/>
    <w:rsid w:val="000229BA"/>
    <w:rsid w:val="00023E80"/>
    <w:rsid w:val="00024C50"/>
    <w:rsid w:val="00024CE1"/>
    <w:rsid w:val="00024CF8"/>
    <w:rsid w:val="000305A4"/>
    <w:rsid w:val="000308AF"/>
    <w:rsid w:val="00032402"/>
    <w:rsid w:val="00032F13"/>
    <w:rsid w:val="00032F5F"/>
    <w:rsid w:val="000337D5"/>
    <w:rsid w:val="00041B5C"/>
    <w:rsid w:val="00042520"/>
    <w:rsid w:val="000431C3"/>
    <w:rsid w:val="000432B7"/>
    <w:rsid w:val="00043D27"/>
    <w:rsid w:val="000442A0"/>
    <w:rsid w:val="00046BC6"/>
    <w:rsid w:val="00047773"/>
    <w:rsid w:val="00051143"/>
    <w:rsid w:val="000525CE"/>
    <w:rsid w:val="00054B43"/>
    <w:rsid w:val="00055B7E"/>
    <w:rsid w:val="00056F8E"/>
    <w:rsid w:val="0006318B"/>
    <w:rsid w:val="0006325F"/>
    <w:rsid w:val="00064144"/>
    <w:rsid w:val="00064B87"/>
    <w:rsid w:val="00065224"/>
    <w:rsid w:val="0007019A"/>
    <w:rsid w:val="00070BD6"/>
    <w:rsid w:val="00077F84"/>
    <w:rsid w:val="000818E0"/>
    <w:rsid w:val="0008333F"/>
    <w:rsid w:val="0008357D"/>
    <w:rsid w:val="00083741"/>
    <w:rsid w:val="0008720F"/>
    <w:rsid w:val="000905A4"/>
    <w:rsid w:val="0009786C"/>
    <w:rsid w:val="000A1B35"/>
    <w:rsid w:val="000A6072"/>
    <w:rsid w:val="000A6185"/>
    <w:rsid w:val="000A618D"/>
    <w:rsid w:val="000B0769"/>
    <w:rsid w:val="000B0CBA"/>
    <w:rsid w:val="000B3D0A"/>
    <w:rsid w:val="000B4C4D"/>
    <w:rsid w:val="000B7D13"/>
    <w:rsid w:val="000C1183"/>
    <w:rsid w:val="000C4599"/>
    <w:rsid w:val="000C5EB4"/>
    <w:rsid w:val="000D18A0"/>
    <w:rsid w:val="000D24B7"/>
    <w:rsid w:val="000D3917"/>
    <w:rsid w:val="000D391C"/>
    <w:rsid w:val="000D3AF5"/>
    <w:rsid w:val="000D488D"/>
    <w:rsid w:val="000E0B67"/>
    <w:rsid w:val="000E2D40"/>
    <w:rsid w:val="000F09A9"/>
    <w:rsid w:val="000F182A"/>
    <w:rsid w:val="000F2E37"/>
    <w:rsid w:val="0010030D"/>
    <w:rsid w:val="00101ABB"/>
    <w:rsid w:val="00101BA1"/>
    <w:rsid w:val="00104AB9"/>
    <w:rsid w:val="001051F1"/>
    <w:rsid w:val="00105DA9"/>
    <w:rsid w:val="001064E4"/>
    <w:rsid w:val="00110E86"/>
    <w:rsid w:val="00111C9E"/>
    <w:rsid w:val="00113D75"/>
    <w:rsid w:val="00117A51"/>
    <w:rsid w:val="00120180"/>
    <w:rsid w:val="00121028"/>
    <w:rsid w:val="0012146B"/>
    <w:rsid w:val="0012163D"/>
    <w:rsid w:val="00122338"/>
    <w:rsid w:val="00122F51"/>
    <w:rsid w:val="00126760"/>
    <w:rsid w:val="001305EF"/>
    <w:rsid w:val="00134831"/>
    <w:rsid w:val="0013646F"/>
    <w:rsid w:val="0014011A"/>
    <w:rsid w:val="0014056C"/>
    <w:rsid w:val="001405D4"/>
    <w:rsid w:val="00140C02"/>
    <w:rsid w:val="00142436"/>
    <w:rsid w:val="00142F42"/>
    <w:rsid w:val="0014336F"/>
    <w:rsid w:val="00145319"/>
    <w:rsid w:val="00146A40"/>
    <w:rsid w:val="00156DCE"/>
    <w:rsid w:val="001600FE"/>
    <w:rsid w:val="00163E4D"/>
    <w:rsid w:val="001640A3"/>
    <w:rsid w:val="00167912"/>
    <w:rsid w:val="00171EA6"/>
    <w:rsid w:val="00175944"/>
    <w:rsid w:val="00175B2F"/>
    <w:rsid w:val="001766C2"/>
    <w:rsid w:val="00176C8A"/>
    <w:rsid w:val="00180A5C"/>
    <w:rsid w:val="00182049"/>
    <w:rsid w:val="00183EDD"/>
    <w:rsid w:val="00183F7B"/>
    <w:rsid w:val="00184AD7"/>
    <w:rsid w:val="00185B4E"/>
    <w:rsid w:val="001870FA"/>
    <w:rsid w:val="00187689"/>
    <w:rsid w:val="00190A5C"/>
    <w:rsid w:val="00191F16"/>
    <w:rsid w:val="00191FFE"/>
    <w:rsid w:val="001928C7"/>
    <w:rsid w:val="001941A8"/>
    <w:rsid w:val="0019629C"/>
    <w:rsid w:val="00196540"/>
    <w:rsid w:val="00197BBF"/>
    <w:rsid w:val="001A0769"/>
    <w:rsid w:val="001A757E"/>
    <w:rsid w:val="001B4880"/>
    <w:rsid w:val="001B4FE2"/>
    <w:rsid w:val="001C26F3"/>
    <w:rsid w:val="001C27DD"/>
    <w:rsid w:val="001C37B0"/>
    <w:rsid w:val="001C3B71"/>
    <w:rsid w:val="001C4ED6"/>
    <w:rsid w:val="001D183D"/>
    <w:rsid w:val="001D20DE"/>
    <w:rsid w:val="001D2856"/>
    <w:rsid w:val="001D44F8"/>
    <w:rsid w:val="001D45C1"/>
    <w:rsid w:val="001D6A5C"/>
    <w:rsid w:val="001E081D"/>
    <w:rsid w:val="001E1156"/>
    <w:rsid w:val="001E18DF"/>
    <w:rsid w:val="001E20D4"/>
    <w:rsid w:val="001E599F"/>
    <w:rsid w:val="001E5EFF"/>
    <w:rsid w:val="001E64A5"/>
    <w:rsid w:val="001F0380"/>
    <w:rsid w:val="001F1A9E"/>
    <w:rsid w:val="001F1D42"/>
    <w:rsid w:val="001F47B3"/>
    <w:rsid w:val="001F58E3"/>
    <w:rsid w:val="0020139A"/>
    <w:rsid w:val="0020513A"/>
    <w:rsid w:val="00206172"/>
    <w:rsid w:val="002061FD"/>
    <w:rsid w:val="00206496"/>
    <w:rsid w:val="00211790"/>
    <w:rsid w:val="00212BDB"/>
    <w:rsid w:val="0021309B"/>
    <w:rsid w:val="002238FC"/>
    <w:rsid w:val="00225152"/>
    <w:rsid w:val="0022774C"/>
    <w:rsid w:val="00230995"/>
    <w:rsid w:val="00231580"/>
    <w:rsid w:val="00235B5D"/>
    <w:rsid w:val="002427C9"/>
    <w:rsid w:val="00242A59"/>
    <w:rsid w:val="00242B2C"/>
    <w:rsid w:val="00244809"/>
    <w:rsid w:val="002448C0"/>
    <w:rsid w:val="00247FAA"/>
    <w:rsid w:val="002542C9"/>
    <w:rsid w:val="0025453A"/>
    <w:rsid w:val="002551B2"/>
    <w:rsid w:val="00255B92"/>
    <w:rsid w:val="00257A89"/>
    <w:rsid w:val="002651B3"/>
    <w:rsid w:val="00266027"/>
    <w:rsid w:val="002664D5"/>
    <w:rsid w:val="00267BA5"/>
    <w:rsid w:val="00270BC5"/>
    <w:rsid w:val="0027467D"/>
    <w:rsid w:val="002773F1"/>
    <w:rsid w:val="00280FC5"/>
    <w:rsid w:val="00284E48"/>
    <w:rsid w:val="00287ECD"/>
    <w:rsid w:val="0029073D"/>
    <w:rsid w:val="002914DD"/>
    <w:rsid w:val="00292212"/>
    <w:rsid w:val="00292255"/>
    <w:rsid w:val="0029441B"/>
    <w:rsid w:val="0029637E"/>
    <w:rsid w:val="00296EBA"/>
    <w:rsid w:val="00297ED1"/>
    <w:rsid w:val="002A0F15"/>
    <w:rsid w:val="002A10AF"/>
    <w:rsid w:val="002A1107"/>
    <w:rsid w:val="002A3631"/>
    <w:rsid w:val="002A51EF"/>
    <w:rsid w:val="002A7286"/>
    <w:rsid w:val="002A7433"/>
    <w:rsid w:val="002A7FDF"/>
    <w:rsid w:val="002B12BA"/>
    <w:rsid w:val="002B2754"/>
    <w:rsid w:val="002B47E5"/>
    <w:rsid w:val="002B6C45"/>
    <w:rsid w:val="002C179E"/>
    <w:rsid w:val="002C181D"/>
    <w:rsid w:val="002C4C46"/>
    <w:rsid w:val="002C7E00"/>
    <w:rsid w:val="002D0FDF"/>
    <w:rsid w:val="002D30AC"/>
    <w:rsid w:val="002D4E44"/>
    <w:rsid w:val="002D70A9"/>
    <w:rsid w:val="002E5424"/>
    <w:rsid w:val="002F0022"/>
    <w:rsid w:val="002F4A81"/>
    <w:rsid w:val="003003C8"/>
    <w:rsid w:val="0030146D"/>
    <w:rsid w:val="00301516"/>
    <w:rsid w:val="0030189A"/>
    <w:rsid w:val="003018BC"/>
    <w:rsid w:val="00304381"/>
    <w:rsid w:val="003103BA"/>
    <w:rsid w:val="0031354F"/>
    <w:rsid w:val="0031608F"/>
    <w:rsid w:val="0031743C"/>
    <w:rsid w:val="003176A2"/>
    <w:rsid w:val="00320601"/>
    <w:rsid w:val="00320A79"/>
    <w:rsid w:val="0032116C"/>
    <w:rsid w:val="003230D7"/>
    <w:rsid w:val="0032396E"/>
    <w:rsid w:val="00327F06"/>
    <w:rsid w:val="003359D8"/>
    <w:rsid w:val="0034032A"/>
    <w:rsid w:val="00343153"/>
    <w:rsid w:val="00343716"/>
    <w:rsid w:val="003443EB"/>
    <w:rsid w:val="003462EF"/>
    <w:rsid w:val="003500B1"/>
    <w:rsid w:val="00351834"/>
    <w:rsid w:val="0035195E"/>
    <w:rsid w:val="0035523C"/>
    <w:rsid w:val="00355D11"/>
    <w:rsid w:val="00357B36"/>
    <w:rsid w:val="00360F24"/>
    <w:rsid w:val="00361D15"/>
    <w:rsid w:val="003635FB"/>
    <w:rsid w:val="003643CC"/>
    <w:rsid w:val="00366EAD"/>
    <w:rsid w:val="00370B97"/>
    <w:rsid w:val="00371572"/>
    <w:rsid w:val="003852C1"/>
    <w:rsid w:val="00385598"/>
    <w:rsid w:val="00391B63"/>
    <w:rsid w:val="00393598"/>
    <w:rsid w:val="00394948"/>
    <w:rsid w:val="003957BF"/>
    <w:rsid w:val="00396794"/>
    <w:rsid w:val="003A1B91"/>
    <w:rsid w:val="003A3614"/>
    <w:rsid w:val="003B1495"/>
    <w:rsid w:val="003B208D"/>
    <w:rsid w:val="003B208F"/>
    <w:rsid w:val="003B3373"/>
    <w:rsid w:val="003B4493"/>
    <w:rsid w:val="003B59C1"/>
    <w:rsid w:val="003B6388"/>
    <w:rsid w:val="003B6DA6"/>
    <w:rsid w:val="003C2303"/>
    <w:rsid w:val="003C2667"/>
    <w:rsid w:val="003C2D4B"/>
    <w:rsid w:val="003C6148"/>
    <w:rsid w:val="003C7039"/>
    <w:rsid w:val="003C7168"/>
    <w:rsid w:val="003C7964"/>
    <w:rsid w:val="003D045C"/>
    <w:rsid w:val="003D7BBB"/>
    <w:rsid w:val="003E098E"/>
    <w:rsid w:val="003E2E60"/>
    <w:rsid w:val="003E333F"/>
    <w:rsid w:val="003E4236"/>
    <w:rsid w:val="003E423E"/>
    <w:rsid w:val="003E6221"/>
    <w:rsid w:val="003E6E25"/>
    <w:rsid w:val="003E7700"/>
    <w:rsid w:val="003F459B"/>
    <w:rsid w:val="003F51F8"/>
    <w:rsid w:val="00400724"/>
    <w:rsid w:val="00401E2B"/>
    <w:rsid w:val="00403A4D"/>
    <w:rsid w:val="00405CD3"/>
    <w:rsid w:val="004065E1"/>
    <w:rsid w:val="00407082"/>
    <w:rsid w:val="004079CB"/>
    <w:rsid w:val="00410C54"/>
    <w:rsid w:val="00411C72"/>
    <w:rsid w:val="00414889"/>
    <w:rsid w:val="004150D8"/>
    <w:rsid w:val="004216BB"/>
    <w:rsid w:val="00423F47"/>
    <w:rsid w:val="00425E6E"/>
    <w:rsid w:val="00426147"/>
    <w:rsid w:val="004267BB"/>
    <w:rsid w:val="00435EA0"/>
    <w:rsid w:val="004362A5"/>
    <w:rsid w:val="00436429"/>
    <w:rsid w:val="00436689"/>
    <w:rsid w:val="00436A8C"/>
    <w:rsid w:val="0044210C"/>
    <w:rsid w:val="00442C42"/>
    <w:rsid w:val="0044533B"/>
    <w:rsid w:val="00445579"/>
    <w:rsid w:val="00446674"/>
    <w:rsid w:val="00447D11"/>
    <w:rsid w:val="00447FEB"/>
    <w:rsid w:val="00453A11"/>
    <w:rsid w:val="0045465A"/>
    <w:rsid w:val="00455390"/>
    <w:rsid w:val="00455715"/>
    <w:rsid w:val="00456459"/>
    <w:rsid w:val="00456517"/>
    <w:rsid w:val="004571FF"/>
    <w:rsid w:val="00457DEA"/>
    <w:rsid w:val="00460104"/>
    <w:rsid w:val="00464572"/>
    <w:rsid w:val="00465A3C"/>
    <w:rsid w:val="00472BA0"/>
    <w:rsid w:val="0048233C"/>
    <w:rsid w:val="00484D6A"/>
    <w:rsid w:val="00485337"/>
    <w:rsid w:val="00487EE0"/>
    <w:rsid w:val="004916E6"/>
    <w:rsid w:val="00491CE5"/>
    <w:rsid w:val="00493BC2"/>
    <w:rsid w:val="0049645D"/>
    <w:rsid w:val="004A304C"/>
    <w:rsid w:val="004A3322"/>
    <w:rsid w:val="004A51DE"/>
    <w:rsid w:val="004A618C"/>
    <w:rsid w:val="004A63CA"/>
    <w:rsid w:val="004B29C5"/>
    <w:rsid w:val="004B3D9C"/>
    <w:rsid w:val="004B5EF1"/>
    <w:rsid w:val="004B7BE4"/>
    <w:rsid w:val="004C54B1"/>
    <w:rsid w:val="004D1FC2"/>
    <w:rsid w:val="004D22F3"/>
    <w:rsid w:val="004D6431"/>
    <w:rsid w:val="004D6559"/>
    <w:rsid w:val="004D6E42"/>
    <w:rsid w:val="004E2117"/>
    <w:rsid w:val="004E3BE5"/>
    <w:rsid w:val="004E5CC6"/>
    <w:rsid w:val="004E6BB0"/>
    <w:rsid w:val="004F2F3F"/>
    <w:rsid w:val="004F309B"/>
    <w:rsid w:val="004F3431"/>
    <w:rsid w:val="004F56CE"/>
    <w:rsid w:val="004F5A9E"/>
    <w:rsid w:val="004F723E"/>
    <w:rsid w:val="00504CB4"/>
    <w:rsid w:val="00505A4A"/>
    <w:rsid w:val="005074F5"/>
    <w:rsid w:val="00507D19"/>
    <w:rsid w:val="00510555"/>
    <w:rsid w:val="00510D57"/>
    <w:rsid w:val="00511AC4"/>
    <w:rsid w:val="00511DA5"/>
    <w:rsid w:val="005128FA"/>
    <w:rsid w:val="00514E33"/>
    <w:rsid w:val="00520621"/>
    <w:rsid w:val="00524415"/>
    <w:rsid w:val="00525149"/>
    <w:rsid w:val="00526BCB"/>
    <w:rsid w:val="00530D61"/>
    <w:rsid w:val="00532233"/>
    <w:rsid w:val="00532289"/>
    <w:rsid w:val="005354E0"/>
    <w:rsid w:val="005354F9"/>
    <w:rsid w:val="00537A9F"/>
    <w:rsid w:val="00537CA6"/>
    <w:rsid w:val="00541150"/>
    <w:rsid w:val="00541E4B"/>
    <w:rsid w:val="005426E6"/>
    <w:rsid w:val="00544478"/>
    <w:rsid w:val="0054535A"/>
    <w:rsid w:val="00560259"/>
    <w:rsid w:val="00560320"/>
    <w:rsid w:val="00563FA3"/>
    <w:rsid w:val="0056530A"/>
    <w:rsid w:val="0056543B"/>
    <w:rsid w:val="00565C5F"/>
    <w:rsid w:val="00565E68"/>
    <w:rsid w:val="00565EA2"/>
    <w:rsid w:val="005667F0"/>
    <w:rsid w:val="00566FB6"/>
    <w:rsid w:val="005672E0"/>
    <w:rsid w:val="005709F0"/>
    <w:rsid w:val="00571B79"/>
    <w:rsid w:val="0057219E"/>
    <w:rsid w:val="00572C33"/>
    <w:rsid w:val="00574214"/>
    <w:rsid w:val="005767CA"/>
    <w:rsid w:val="0057726D"/>
    <w:rsid w:val="005807AD"/>
    <w:rsid w:val="00581A9E"/>
    <w:rsid w:val="00582E02"/>
    <w:rsid w:val="00584F93"/>
    <w:rsid w:val="00592295"/>
    <w:rsid w:val="00595680"/>
    <w:rsid w:val="005972E9"/>
    <w:rsid w:val="005A1C52"/>
    <w:rsid w:val="005A23C0"/>
    <w:rsid w:val="005A37BA"/>
    <w:rsid w:val="005A51C6"/>
    <w:rsid w:val="005A66E5"/>
    <w:rsid w:val="005A7532"/>
    <w:rsid w:val="005B0304"/>
    <w:rsid w:val="005B38A7"/>
    <w:rsid w:val="005B591D"/>
    <w:rsid w:val="005C0BA3"/>
    <w:rsid w:val="005D0B85"/>
    <w:rsid w:val="005D13B0"/>
    <w:rsid w:val="005D2AED"/>
    <w:rsid w:val="005D3FD4"/>
    <w:rsid w:val="005D4B8B"/>
    <w:rsid w:val="005D64B0"/>
    <w:rsid w:val="005D6706"/>
    <w:rsid w:val="005D6D21"/>
    <w:rsid w:val="005E0639"/>
    <w:rsid w:val="005E07BD"/>
    <w:rsid w:val="005E3673"/>
    <w:rsid w:val="005E5EE8"/>
    <w:rsid w:val="005E7E26"/>
    <w:rsid w:val="005F0951"/>
    <w:rsid w:val="005F2877"/>
    <w:rsid w:val="005F487C"/>
    <w:rsid w:val="005F5AD9"/>
    <w:rsid w:val="00600635"/>
    <w:rsid w:val="00600D8F"/>
    <w:rsid w:val="0060104B"/>
    <w:rsid w:val="00603674"/>
    <w:rsid w:val="0060503C"/>
    <w:rsid w:val="00605827"/>
    <w:rsid w:val="00606A3A"/>
    <w:rsid w:val="00607D8A"/>
    <w:rsid w:val="006161EC"/>
    <w:rsid w:val="00617F0B"/>
    <w:rsid w:val="00620021"/>
    <w:rsid w:val="00622147"/>
    <w:rsid w:val="00624121"/>
    <w:rsid w:val="00625FBE"/>
    <w:rsid w:val="00627157"/>
    <w:rsid w:val="0063043C"/>
    <w:rsid w:val="006379EB"/>
    <w:rsid w:val="00640077"/>
    <w:rsid w:val="006418E5"/>
    <w:rsid w:val="00644ADE"/>
    <w:rsid w:val="006474F8"/>
    <w:rsid w:val="0064758F"/>
    <w:rsid w:val="006479C1"/>
    <w:rsid w:val="006508E2"/>
    <w:rsid w:val="00650A14"/>
    <w:rsid w:val="006536BF"/>
    <w:rsid w:val="006536C3"/>
    <w:rsid w:val="00654D6E"/>
    <w:rsid w:val="00657C66"/>
    <w:rsid w:val="00660171"/>
    <w:rsid w:val="00661C1E"/>
    <w:rsid w:val="006644C7"/>
    <w:rsid w:val="006668D4"/>
    <w:rsid w:val="006709E8"/>
    <w:rsid w:val="00680716"/>
    <w:rsid w:val="0068074C"/>
    <w:rsid w:val="00680AC3"/>
    <w:rsid w:val="00681B4F"/>
    <w:rsid w:val="0068420E"/>
    <w:rsid w:val="00684E72"/>
    <w:rsid w:val="0068635E"/>
    <w:rsid w:val="006913FC"/>
    <w:rsid w:val="006934A9"/>
    <w:rsid w:val="00693D26"/>
    <w:rsid w:val="00694B49"/>
    <w:rsid w:val="00695529"/>
    <w:rsid w:val="00695B8A"/>
    <w:rsid w:val="006A0A40"/>
    <w:rsid w:val="006A1E08"/>
    <w:rsid w:val="006A5B2A"/>
    <w:rsid w:val="006A77B9"/>
    <w:rsid w:val="006A7B94"/>
    <w:rsid w:val="006B1121"/>
    <w:rsid w:val="006B221C"/>
    <w:rsid w:val="006B549B"/>
    <w:rsid w:val="006B77F9"/>
    <w:rsid w:val="006C059F"/>
    <w:rsid w:val="006C0AF1"/>
    <w:rsid w:val="006C25E4"/>
    <w:rsid w:val="006C3CD1"/>
    <w:rsid w:val="006D3686"/>
    <w:rsid w:val="006D3CA9"/>
    <w:rsid w:val="006D5352"/>
    <w:rsid w:val="006D5697"/>
    <w:rsid w:val="006D6EB6"/>
    <w:rsid w:val="006E0A97"/>
    <w:rsid w:val="006E2081"/>
    <w:rsid w:val="006E3E1B"/>
    <w:rsid w:val="006E6302"/>
    <w:rsid w:val="006E6797"/>
    <w:rsid w:val="006F103D"/>
    <w:rsid w:val="006F41A8"/>
    <w:rsid w:val="006F4B11"/>
    <w:rsid w:val="006F71D5"/>
    <w:rsid w:val="006F7AB1"/>
    <w:rsid w:val="00700897"/>
    <w:rsid w:val="00704132"/>
    <w:rsid w:val="007055AB"/>
    <w:rsid w:val="00705ED8"/>
    <w:rsid w:val="007061E2"/>
    <w:rsid w:val="007123FE"/>
    <w:rsid w:val="007132DA"/>
    <w:rsid w:val="00715495"/>
    <w:rsid w:val="00715762"/>
    <w:rsid w:val="00724E3A"/>
    <w:rsid w:val="00726302"/>
    <w:rsid w:val="007263F4"/>
    <w:rsid w:val="007267EA"/>
    <w:rsid w:val="007274FC"/>
    <w:rsid w:val="00730273"/>
    <w:rsid w:val="007314FA"/>
    <w:rsid w:val="00732D71"/>
    <w:rsid w:val="00736C66"/>
    <w:rsid w:val="00740AE0"/>
    <w:rsid w:val="00740B1A"/>
    <w:rsid w:val="007434BE"/>
    <w:rsid w:val="00745A48"/>
    <w:rsid w:val="007468AE"/>
    <w:rsid w:val="00747211"/>
    <w:rsid w:val="007521E8"/>
    <w:rsid w:val="00752C5B"/>
    <w:rsid w:val="00753B86"/>
    <w:rsid w:val="00754179"/>
    <w:rsid w:val="0075643F"/>
    <w:rsid w:val="007612AA"/>
    <w:rsid w:val="00761921"/>
    <w:rsid w:val="00763DE8"/>
    <w:rsid w:val="0076568E"/>
    <w:rsid w:val="007674A5"/>
    <w:rsid w:val="00770ACC"/>
    <w:rsid w:val="00772F61"/>
    <w:rsid w:val="007732C8"/>
    <w:rsid w:val="00775090"/>
    <w:rsid w:val="007769DB"/>
    <w:rsid w:val="00781EF1"/>
    <w:rsid w:val="00786E0D"/>
    <w:rsid w:val="00790505"/>
    <w:rsid w:val="007905E2"/>
    <w:rsid w:val="00793121"/>
    <w:rsid w:val="0079352A"/>
    <w:rsid w:val="0079519B"/>
    <w:rsid w:val="00796F80"/>
    <w:rsid w:val="007A1E52"/>
    <w:rsid w:val="007A7E65"/>
    <w:rsid w:val="007B13F6"/>
    <w:rsid w:val="007B5697"/>
    <w:rsid w:val="007B5C50"/>
    <w:rsid w:val="007C4180"/>
    <w:rsid w:val="007C546E"/>
    <w:rsid w:val="007C711D"/>
    <w:rsid w:val="007D0704"/>
    <w:rsid w:val="007D0B60"/>
    <w:rsid w:val="007D0FCA"/>
    <w:rsid w:val="007D179A"/>
    <w:rsid w:val="007D3851"/>
    <w:rsid w:val="007D44E4"/>
    <w:rsid w:val="007D49F5"/>
    <w:rsid w:val="007D5ECA"/>
    <w:rsid w:val="007D5F42"/>
    <w:rsid w:val="007E14A0"/>
    <w:rsid w:val="007E286D"/>
    <w:rsid w:val="007E4E69"/>
    <w:rsid w:val="007F12EB"/>
    <w:rsid w:val="007F3FD8"/>
    <w:rsid w:val="007F7F28"/>
    <w:rsid w:val="0080134C"/>
    <w:rsid w:val="00802E7D"/>
    <w:rsid w:val="0080401A"/>
    <w:rsid w:val="00806578"/>
    <w:rsid w:val="0080712F"/>
    <w:rsid w:val="00810ACF"/>
    <w:rsid w:val="00813CE7"/>
    <w:rsid w:val="0082156E"/>
    <w:rsid w:val="00822D12"/>
    <w:rsid w:val="008232D9"/>
    <w:rsid w:val="00825876"/>
    <w:rsid w:val="00825A4A"/>
    <w:rsid w:val="00826BB8"/>
    <w:rsid w:val="008271F6"/>
    <w:rsid w:val="00830518"/>
    <w:rsid w:val="0083173D"/>
    <w:rsid w:val="0083577B"/>
    <w:rsid w:val="0084041E"/>
    <w:rsid w:val="00840892"/>
    <w:rsid w:val="00842A36"/>
    <w:rsid w:val="008434FF"/>
    <w:rsid w:val="008441B0"/>
    <w:rsid w:val="008500B8"/>
    <w:rsid w:val="0085081C"/>
    <w:rsid w:val="00851A98"/>
    <w:rsid w:val="00852D3C"/>
    <w:rsid w:val="00854042"/>
    <w:rsid w:val="00856858"/>
    <w:rsid w:val="00862CB2"/>
    <w:rsid w:val="00863113"/>
    <w:rsid w:val="008674D5"/>
    <w:rsid w:val="008738BF"/>
    <w:rsid w:val="00874044"/>
    <w:rsid w:val="00874302"/>
    <w:rsid w:val="00875502"/>
    <w:rsid w:val="00875E51"/>
    <w:rsid w:val="0087676F"/>
    <w:rsid w:val="0088009B"/>
    <w:rsid w:val="008817F9"/>
    <w:rsid w:val="008827CC"/>
    <w:rsid w:val="008843B2"/>
    <w:rsid w:val="00886405"/>
    <w:rsid w:val="00893FA2"/>
    <w:rsid w:val="00894319"/>
    <w:rsid w:val="008948B1"/>
    <w:rsid w:val="00894F44"/>
    <w:rsid w:val="00895F14"/>
    <w:rsid w:val="00896060"/>
    <w:rsid w:val="008A0A61"/>
    <w:rsid w:val="008A23F3"/>
    <w:rsid w:val="008A42AD"/>
    <w:rsid w:val="008A767F"/>
    <w:rsid w:val="008B08CF"/>
    <w:rsid w:val="008B0D53"/>
    <w:rsid w:val="008B1FCB"/>
    <w:rsid w:val="008B2A70"/>
    <w:rsid w:val="008B36CF"/>
    <w:rsid w:val="008B5FA8"/>
    <w:rsid w:val="008B60A0"/>
    <w:rsid w:val="008B7C99"/>
    <w:rsid w:val="008B7CE6"/>
    <w:rsid w:val="008C0467"/>
    <w:rsid w:val="008C2A07"/>
    <w:rsid w:val="008C48C6"/>
    <w:rsid w:val="008D171B"/>
    <w:rsid w:val="008D1B23"/>
    <w:rsid w:val="008D393C"/>
    <w:rsid w:val="008E22AA"/>
    <w:rsid w:val="008E3E5C"/>
    <w:rsid w:val="008E5919"/>
    <w:rsid w:val="008E7DC7"/>
    <w:rsid w:val="008F00D9"/>
    <w:rsid w:val="008F0C2B"/>
    <w:rsid w:val="008F1053"/>
    <w:rsid w:val="008F320A"/>
    <w:rsid w:val="008F708B"/>
    <w:rsid w:val="009044D0"/>
    <w:rsid w:val="00905543"/>
    <w:rsid w:val="0090587A"/>
    <w:rsid w:val="00906777"/>
    <w:rsid w:val="00907340"/>
    <w:rsid w:val="00912AFA"/>
    <w:rsid w:val="0091364C"/>
    <w:rsid w:val="00914F9E"/>
    <w:rsid w:val="009163E6"/>
    <w:rsid w:val="00916616"/>
    <w:rsid w:val="00916C10"/>
    <w:rsid w:val="00922E2C"/>
    <w:rsid w:val="00923685"/>
    <w:rsid w:val="00923FCA"/>
    <w:rsid w:val="00924DB1"/>
    <w:rsid w:val="009306A4"/>
    <w:rsid w:val="00930707"/>
    <w:rsid w:val="00932411"/>
    <w:rsid w:val="009332FC"/>
    <w:rsid w:val="00933DE4"/>
    <w:rsid w:val="00934C42"/>
    <w:rsid w:val="009354F1"/>
    <w:rsid w:val="00935DB3"/>
    <w:rsid w:val="009362A4"/>
    <w:rsid w:val="00936D09"/>
    <w:rsid w:val="0094258C"/>
    <w:rsid w:val="009427EE"/>
    <w:rsid w:val="00942914"/>
    <w:rsid w:val="00944219"/>
    <w:rsid w:val="009442D8"/>
    <w:rsid w:val="009445F2"/>
    <w:rsid w:val="00944EE2"/>
    <w:rsid w:val="00945994"/>
    <w:rsid w:val="00947F8D"/>
    <w:rsid w:val="00950213"/>
    <w:rsid w:val="00952537"/>
    <w:rsid w:val="00961315"/>
    <w:rsid w:val="0096280A"/>
    <w:rsid w:val="00964BE0"/>
    <w:rsid w:val="00965C43"/>
    <w:rsid w:val="00966976"/>
    <w:rsid w:val="00966C31"/>
    <w:rsid w:val="00970C81"/>
    <w:rsid w:val="009714A3"/>
    <w:rsid w:val="00973ED6"/>
    <w:rsid w:val="00974152"/>
    <w:rsid w:val="00975BA1"/>
    <w:rsid w:val="00977482"/>
    <w:rsid w:val="0098263A"/>
    <w:rsid w:val="00983ED8"/>
    <w:rsid w:val="0098786B"/>
    <w:rsid w:val="00987D74"/>
    <w:rsid w:val="0099141E"/>
    <w:rsid w:val="0099195F"/>
    <w:rsid w:val="00991EB1"/>
    <w:rsid w:val="009927F1"/>
    <w:rsid w:val="00994B58"/>
    <w:rsid w:val="00995A56"/>
    <w:rsid w:val="009970C9"/>
    <w:rsid w:val="009978BB"/>
    <w:rsid w:val="009A0178"/>
    <w:rsid w:val="009A0A29"/>
    <w:rsid w:val="009A0D62"/>
    <w:rsid w:val="009A3227"/>
    <w:rsid w:val="009A4BE1"/>
    <w:rsid w:val="009A638C"/>
    <w:rsid w:val="009B04A3"/>
    <w:rsid w:val="009B32FD"/>
    <w:rsid w:val="009B3410"/>
    <w:rsid w:val="009B48C0"/>
    <w:rsid w:val="009B5E56"/>
    <w:rsid w:val="009B7192"/>
    <w:rsid w:val="009C1195"/>
    <w:rsid w:val="009C15D8"/>
    <w:rsid w:val="009C285F"/>
    <w:rsid w:val="009C4D47"/>
    <w:rsid w:val="009D4D51"/>
    <w:rsid w:val="009D7121"/>
    <w:rsid w:val="009E0F45"/>
    <w:rsid w:val="009E331D"/>
    <w:rsid w:val="009E5823"/>
    <w:rsid w:val="009F295F"/>
    <w:rsid w:val="009F2DC3"/>
    <w:rsid w:val="009F4AEC"/>
    <w:rsid w:val="009F4C9A"/>
    <w:rsid w:val="009F6929"/>
    <w:rsid w:val="00A02357"/>
    <w:rsid w:val="00A02937"/>
    <w:rsid w:val="00A04D15"/>
    <w:rsid w:val="00A05AC0"/>
    <w:rsid w:val="00A0614A"/>
    <w:rsid w:val="00A07471"/>
    <w:rsid w:val="00A07505"/>
    <w:rsid w:val="00A0751E"/>
    <w:rsid w:val="00A135CE"/>
    <w:rsid w:val="00A13635"/>
    <w:rsid w:val="00A153A7"/>
    <w:rsid w:val="00A16C3F"/>
    <w:rsid w:val="00A20DFA"/>
    <w:rsid w:val="00A2139E"/>
    <w:rsid w:val="00A22973"/>
    <w:rsid w:val="00A22C7C"/>
    <w:rsid w:val="00A23072"/>
    <w:rsid w:val="00A25A72"/>
    <w:rsid w:val="00A26A75"/>
    <w:rsid w:val="00A27A41"/>
    <w:rsid w:val="00A3163A"/>
    <w:rsid w:val="00A3354A"/>
    <w:rsid w:val="00A3583E"/>
    <w:rsid w:val="00A3700F"/>
    <w:rsid w:val="00A37BA3"/>
    <w:rsid w:val="00A40872"/>
    <w:rsid w:val="00A41D4E"/>
    <w:rsid w:val="00A43385"/>
    <w:rsid w:val="00A43513"/>
    <w:rsid w:val="00A456C0"/>
    <w:rsid w:val="00A45B50"/>
    <w:rsid w:val="00A45E4E"/>
    <w:rsid w:val="00A53399"/>
    <w:rsid w:val="00A54147"/>
    <w:rsid w:val="00A56A96"/>
    <w:rsid w:val="00A5707A"/>
    <w:rsid w:val="00A66148"/>
    <w:rsid w:val="00A66794"/>
    <w:rsid w:val="00A71502"/>
    <w:rsid w:val="00A74AB0"/>
    <w:rsid w:val="00A752DD"/>
    <w:rsid w:val="00A75ADB"/>
    <w:rsid w:val="00A75BDD"/>
    <w:rsid w:val="00A76276"/>
    <w:rsid w:val="00A76EDD"/>
    <w:rsid w:val="00A77271"/>
    <w:rsid w:val="00A80246"/>
    <w:rsid w:val="00A807C3"/>
    <w:rsid w:val="00A85C2B"/>
    <w:rsid w:val="00A869E4"/>
    <w:rsid w:val="00A93AAF"/>
    <w:rsid w:val="00A954A4"/>
    <w:rsid w:val="00AA1472"/>
    <w:rsid w:val="00AA21E2"/>
    <w:rsid w:val="00AA2758"/>
    <w:rsid w:val="00AA2C36"/>
    <w:rsid w:val="00AA311F"/>
    <w:rsid w:val="00AA6F56"/>
    <w:rsid w:val="00AA70EB"/>
    <w:rsid w:val="00AA75AA"/>
    <w:rsid w:val="00AA7E9F"/>
    <w:rsid w:val="00AB09A7"/>
    <w:rsid w:val="00AB2184"/>
    <w:rsid w:val="00AB4753"/>
    <w:rsid w:val="00AB6167"/>
    <w:rsid w:val="00AC122D"/>
    <w:rsid w:val="00AC61D1"/>
    <w:rsid w:val="00AD12AE"/>
    <w:rsid w:val="00AD2A09"/>
    <w:rsid w:val="00AD3D6F"/>
    <w:rsid w:val="00AD545D"/>
    <w:rsid w:val="00AE15CF"/>
    <w:rsid w:val="00AE42BB"/>
    <w:rsid w:val="00AE5311"/>
    <w:rsid w:val="00AE553D"/>
    <w:rsid w:val="00AF2A93"/>
    <w:rsid w:val="00AF5463"/>
    <w:rsid w:val="00AF6ADE"/>
    <w:rsid w:val="00AF6F6C"/>
    <w:rsid w:val="00AF70FF"/>
    <w:rsid w:val="00AF7985"/>
    <w:rsid w:val="00B00351"/>
    <w:rsid w:val="00B005CE"/>
    <w:rsid w:val="00B0164D"/>
    <w:rsid w:val="00B02A82"/>
    <w:rsid w:val="00B07665"/>
    <w:rsid w:val="00B10923"/>
    <w:rsid w:val="00B1098C"/>
    <w:rsid w:val="00B136AD"/>
    <w:rsid w:val="00B17115"/>
    <w:rsid w:val="00B236F8"/>
    <w:rsid w:val="00B243A0"/>
    <w:rsid w:val="00B268B0"/>
    <w:rsid w:val="00B3028B"/>
    <w:rsid w:val="00B30678"/>
    <w:rsid w:val="00B308FC"/>
    <w:rsid w:val="00B32003"/>
    <w:rsid w:val="00B33165"/>
    <w:rsid w:val="00B3321A"/>
    <w:rsid w:val="00B33AA1"/>
    <w:rsid w:val="00B33C5B"/>
    <w:rsid w:val="00B344D0"/>
    <w:rsid w:val="00B34E5F"/>
    <w:rsid w:val="00B371EB"/>
    <w:rsid w:val="00B37F2B"/>
    <w:rsid w:val="00B45F2E"/>
    <w:rsid w:val="00B502D5"/>
    <w:rsid w:val="00B51620"/>
    <w:rsid w:val="00B51D57"/>
    <w:rsid w:val="00B52061"/>
    <w:rsid w:val="00B52114"/>
    <w:rsid w:val="00B5507F"/>
    <w:rsid w:val="00B55678"/>
    <w:rsid w:val="00B620BE"/>
    <w:rsid w:val="00B62EF5"/>
    <w:rsid w:val="00B63E09"/>
    <w:rsid w:val="00B642CA"/>
    <w:rsid w:val="00B65F4C"/>
    <w:rsid w:val="00B660C8"/>
    <w:rsid w:val="00B66408"/>
    <w:rsid w:val="00B6691A"/>
    <w:rsid w:val="00B70CB3"/>
    <w:rsid w:val="00B71C5D"/>
    <w:rsid w:val="00B71C64"/>
    <w:rsid w:val="00B749C9"/>
    <w:rsid w:val="00B779CB"/>
    <w:rsid w:val="00B77B7F"/>
    <w:rsid w:val="00B814A4"/>
    <w:rsid w:val="00B82E00"/>
    <w:rsid w:val="00B83398"/>
    <w:rsid w:val="00B83C9D"/>
    <w:rsid w:val="00B844A0"/>
    <w:rsid w:val="00B861D8"/>
    <w:rsid w:val="00B87564"/>
    <w:rsid w:val="00B90233"/>
    <w:rsid w:val="00B90E3B"/>
    <w:rsid w:val="00B92418"/>
    <w:rsid w:val="00B92692"/>
    <w:rsid w:val="00B92ABC"/>
    <w:rsid w:val="00B93592"/>
    <w:rsid w:val="00B941B6"/>
    <w:rsid w:val="00B945F5"/>
    <w:rsid w:val="00B94B1E"/>
    <w:rsid w:val="00B97E29"/>
    <w:rsid w:val="00BA064B"/>
    <w:rsid w:val="00BA07CA"/>
    <w:rsid w:val="00BA23E4"/>
    <w:rsid w:val="00BA4903"/>
    <w:rsid w:val="00BA4946"/>
    <w:rsid w:val="00BA67A1"/>
    <w:rsid w:val="00BA6EEC"/>
    <w:rsid w:val="00BA7BE6"/>
    <w:rsid w:val="00BB1BFA"/>
    <w:rsid w:val="00BB1FD8"/>
    <w:rsid w:val="00BB31AD"/>
    <w:rsid w:val="00BB3DB9"/>
    <w:rsid w:val="00BB4FB9"/>
    <w:rsid w:val="00BB5921"/>
    <w:rsid w:val="00BB7F36"/>
    <w:rsid w:val="00BC05AB"/>
    <w:rsid w:val="00BC1986"/>
    <w:rsid w:val="00BC3613"/>
    <w:rsid w:val="00BC3752"/>
    <w:rsid w:val="00BC4A3C"/>
    <w:rsid w:val="00BC5723"/>
    <w:rsid w:val="00BC6AAE"/>
    <w:rsid w:val="00BD06DF"/>
    <w:rsid w:val="00BD1DF7"/>
    <w:rsid w:val="00BD46B5"/>
    <w:rsid w:val="00BD75C7"/>
    <w:rsid w:val="00BD7E70"/>
    <w:rsid w:val="00BE0BBC"/>
    <w:rsid w:val="00BE3147"/>
    <w:rsid w:val="00BE5BAE"/>
    <w:rsid w:val="00BE62B6"/>
    <w:rsid w:val="00BE650C"/>
    <w:rsid w:val="00BE75BC"/>
    <w:rsid w:val="00BF0005"/>
    <w:rsid w:val="00BF2610"/>
    <w:rsid w:val="00BF53AE"/>
    <w:rsid w:val="00BF60A2"/>
    <w:rsid w:val="00BF6470"/>
    <w:rsid w:val="00BF6AA2"/>
    <w:rsid w:val="00BF7B46"/>
    <w:rsid w:val="00C065B4"/>
    <w:rsid w:val="00C06F18"/>
    <w:rsid w:val="00C07429"/>
    <w:rsid w:val="00C11EEE"/>
    <w:rsid w:val="00C1308C"/>
    <w:rsid w:val="00C13293"/>
    <w:rsid w:val="00C14042"/>
    <w:rsid w:val="00C1553C"/>
    <w:rsid w:val="00C16662"/>
    <w:rsid w:val="00C1715E"/>
    <w:rsid w:val="00C2074B"/>
    <w:rsid w:val="00C20CED"/>
    <w:rsid w:val="00C21C8D"/>
    <w:rsid w:val="00C2301F"/>
    <w:rsid w:val="00C23543"/>
    <w:rsid w:val="00C24AF3"/>
    <w:rsid w:val="00C25A5D"/>
    <w:rsid w:val="00C26C81"/>
    <w:rsid w:val="00C3076F"/>
    <w:rsid w:val="00C313CB"/>
    <w:rsid w:val="00C32054"/>
    <w:rsid w:val="00C40141"/>
    <w:rsid w:val="00C41CE7"/>
    <w:rsid w:val="00C44943"/>
    <w:rsid w:val="00C47658"/>
    <w:rsid w:val="00C47D67"/>
    <w:rsid w:val="00C502C8"/>
    <w:rsid w:val="00C51218"/>
    <w:rsid w:val="00C51939"/>
    <w:rsid w:val="00C51DFF"/>
    <w:rsid w:val="00C52C18"/>
    <w:rsid w:val="00C55506"/>
    <w:rsid w:val="00C57CC4"/>
    <w:rsid w:val="00C625BF"/>
    <w:rsid w:val="00C66DDF"/>
    <w:rsid w:val="00C7003F"/>
    <w:rsid w:val="00C70C78"/>
    <w:rsid w:val="00C72848"/>
    <w:rsid w:val="00C7309C"/>
    <w:rsid w:val="00C749C2"/>
    <w:rsid w:val="00C76926"/>
    <w:rsid w:val="00C82155"/>
    <w:rsid w:val="00C8485F"/>
    <w:rsid w:val="00C92199"/>
    <w:rsid w:val="00C948C5"/>
    <w:rsid w:val="00C968FB"/>
    <w:rsid w:val="00C96C8F"/>
    <w:rsid w:val="00C972FE"/>
    <w:rsid w:val="00C9733D"/>
    <w:rsid w:val="00C97C93"/>
    <w:rsid w:val="00CA0A84"/>
    <w:rsid w:val="00CA124E"/>
    <w:rsid w:val="00CA1372"/>
    <w:rsid w:val="00CA1B67"/>
    <w:rsid w:val="00CA3A26"/>
    <w:rsid w:val="00CA54D5"/>
    <w:rsid w:val="00CA6BC0"/>
    <w:rsid w:val="00CA6FFC"/>
    <w:rsid w:val="00CB0375"/>
    <w:rsid w:val="00CB2DBE"/>
    <w:rsid w:val="00CB5593"/>
    <w:rsid w:val="00CC06C6"/>
    <w:rsid w:val="00CC0870"/>
    <w:rsid w:val="00CC31A4"/>
    <w:rsid w:val="00CC68B6"/>
    <w:rsid w:val="00CC726D"/>
    <w:rsid w:val="00CD0D70"/>
    <w:rsid w:val="00CD129F"/>
    <w:rsid w:val="00CD35F7"/>
    <w:rsid w:val="00CD5EF1"/>
    <w:rsid w:val="00CD5F93"/>
    <w:rsid w:val="00CD7CE5"/>
    <w:rsid w:val="00CD7EAF"/>
    <w:rsid w:val="00CE035E"/>
    <w:rsid w:val="00CE125E"/>
    <w:rsid w:val="00CE188E"/>
    <w:rsid w:val="00CE59DA"/>
    <w:rsid w:val="00CE5D63"/>
    <w:rsid w:val="00CE6E8D"/>
    <w:rsid w:val="00CF200B"/>
    <w:rsid w:val="00CF26A3"/>
    <w:rsid w:val="00CF4115"/>
    <w:rsid w:val="00CF7F03"/>
    <w:rsid w:val="00D046B6"/>
    <w:rsid w:val="00D04B38"/>
    <w:rsid w:val="00D04FFC"/>
    <w:rsid w:val="00D07212"/>
    <w:rsid w:val="00D11155"/>
    <w:rsid w:val="00D119FC"/>
    <w:rsid w:val="00D15925"/>
    <w:rsid w:val="00D15A13"/>
    <w:rsid w:val="00D17307"/>
    <w:rsid w:val="00D211D4"/>
    <w:rsid w:val="00D238A8"/>
    <w:rsid w:val="00D23EB3"/>
    <w:rsid w:val="00D251FC"/>
    <w:rsid w:val="00D31233"/>
    <w:rsid w:val="00D313D2"/>
    <w:rsid w:val="00D3187B"/>
    <w:rsid w:val="00D352B9"/>
    <w:rsid w:val="00D41218"/>
    <w:rsid w:val="00D435E6"/>
    <w:rsid w:val="00D44750"/>
    <w:rsid w:val="00D44D47"/>
    <w:rsid w:val="00D45D50"/>
    <w:rsid w:val="00D475C6"/>
    <w:rsid w:val="00D4767C"/>
    <w:rsid w:val="00D47E4A"/>
    <w:rsid w:val="00D50E1D"/>
    <w:rsid w:val="00D534EE"/>
    <w:rsid w:val="00D53A05"/>
    <w:rsid w:val="00D53A7D"/>
    <w:rsid w:val="00D54345"/>
    <w:rsid w:val="00D60652"/>
    <w:rsid w:val="00D641B8"/>
    <w:rsid w:val="00D65EED"/>
    <w:rsid w:val="00D66EB9"/>
    <w:rsid w:val="00D7043F"/>
    <w:rsid w:val="00D729EF"/>
    <w:rsid w:val="00D734DB"/>
    <w:rsid w:val="00D740E3"/>
    <w:rsid w:val="00D76CFE"/>
    <w:rsid w:val="00D80727"/>
    <w:rsid w:val="00D80BE4"/>
    <w:rsid w:val="00D845C9"/>
    <w:rsid w:val="00D90B5F"/>
    <w:rsid w:val="00D90E51"/>
    <w:rsid w:val="00D9116E"/>
    <w:rsid w:val="00D92091"/>
    <w:rsid w:val="00DA0903"/>
    <w:rsid w:val="00DA3AB8"/>
    <w:rsid w:val="00DA77F7"/>
    <w:rsid w:val="00DB1A6E"/>
    <w:rsid w:val="00DB32AF"/>
    <w:rsid w:val="00DB46C6"/>
    <w:rsid w:val="00DB5CED"/>
    <w:rsid w:val="00DB6B1C"/>
    <w:rsid w:val="00DC1D1A"/>
    <w:rsid w:val="00DC2363"/>
    <w:rsid w:val="00DC57DD"/>
    <w:rsid w:val="00DC6D7B"/>
    <w:rsid w:val="00DC709E"/>
    <w:rsid w:val="00DD22A3"/>
    <w:rsid w:val="00DD51E4"/>
    <w:rsid w:val="00DD708D"/>
    <w:rsid w:val="00DE0924"/>
    <w:rsid w:val="00DE1B63"/>
    <w:rsid w:val="00DE21DC"/>
    <w:rsid w:val="00DE2C14"/>
    <w:rsid w:val="00DE7C50"/>
    <w:rsid w:val="00DF1DF8"/>
    <w:rsid w:val="00DF3246"/>
    <w:rsid w:val="00DF3720"/>
    <w:rsid w:val="00DF41A2"/>
    <w:rsid w:val="00E01112"/>
    <w:rsid w:val="00E0116D"/>
    <w:rsid w:val="00E01198"/>
    <w:rsid w:val="00E026DE"/>
    <w:rsid w:val="00E03ED4"/>
    <w:rsid w:val="00E0416C"/>
    <w:rsid w:val="00E041E6"/>
    <w:rsid w:val="00E052B5"/>
    <w:rsid w:val="00E0553C"/>
    <w:rsid w:val="00E05E7C"/>
    <w:rsid w:val="00E06659"/>
    <w:rsid w:val="00E10916"/>
    <w:rsid w:val="00E10BAE"/>
    <w:rsid w:val="00E10C42"/>
    <w:rsid w:val="00E11275"/>
    <w:rsid w:val="00E11BD8"/>
    <w:rsid w:val="00E14113"/>
    <w:rsid w:val="00E21060"/>
    <w:rsid w:val="00E229A0"/>
    <w:rsid w:val="00E26727"/>
    <w:rsid w:val="00E26DC8"/>
    <w:rsid w:val="00E32434"/>
    <w:rsid w:val="00E35667"/>
    <w:rsid w:val="00E3582F"/>
    <w:rsid w:val="00E4334C"/>
    <w:rsid w:val="00E45528"/>
    <w:rsid w:val="00E45E3F"/>
    <w:rsid w:val="00E5017D"/>
    <w:rsid w:val="00E506D0"/>
    <w:rsid w:val="00E53F1E"/>
    <w:rsid w:val="00E55DA4"/>
    <w:rsid w:val="00E572C5"/>
    <w:rsid w:val="00E57C7F"/>
    <w:rsid w:val="00E600B3"/>
    <w:rsid w:val="00E621BF"/>
    <w:rsid w:val="00E664AF"/>
    <w:rsid w:val="00E670F3"/>
    <w:rsid w:val="00E67263"/>
    <w:rsid w:val="00E70230"/>
    <w:rsid w:val="00E70B5C"/>
    <w:rsid w:val="00E70E42"/>
    <w:rsid w:val="00E75B1C"/>
    <w:rsid w:val="00E77CAA"/>
    <w:rsid w:val="00E80616"/>
    <w:rsid w:val="00E81580"/>
    <w:rsid w:val="00E81E9B"/>
    <w:rsid w:val="00E82BE8"/>
    <w:rsid w:val="00E87043"/>
    <w:rsid w:val="00E87B50"/>
    <w:rsid w:val="00E91033"/>
    <w:rsid w:val="00E92187"/>
    <w:rsid w:val="00E93E8D"/>
    <w:rsid w:val="00E95CE2"/>
    <w:rsid w:val="00E96537"/>
    <w:rsid w:val="00E97F48"/>
    <w:rsid w:val="00EA20B1"/>
    <w:rsid w:val="00EA2F28"/>
    <w:rsid w:val="00EA479F"/>
    <w:rsid w:val="00EA48D2"/>
    <w:rsid w:val="00EA61D1"/>
    <w:rsid w:val="00EB29EF"/>
    <w:rsid w:val="00EB7B4B"/>
    <w:rsid w:val="00EC08BC"/>
    <w:rsid w:val="00EC14A9"/>
    <w:rsid w:val="00EC21B7"/>
    <w:rsid w:val="00EC31B1"/>
    <w:rsid w:val="00EC69AA"/>
    <w:rsid w:val="00EC7DBF"/>
    <w:rsid w:val="00ED0822"/>
    <w:rsid w:val="00ED198C"/>
    <w:rsid w:val="00ED45F3"/>
    <w:rsid w:val="00ED7995"/>
    <w:rsid w:val="00EE45BF"/>
    <w:rsid w:val="00EE4CF2"/>
    <w:rsid w:val="00EE6E81"/>
    <w:rsid w:val="00EF0031"/>
    <w:rsid w:val="00EF1295"/>
    <w:rsid w:val="00EF2167"/>
    <w:rsid w:val="00EF3765"/>
    <w:rsid w:val="00EF3BD9"/>
    <w:rsid w:val="00EF3F40"/>
    <w:rsid w:val="00F0005E"/>
    <w:rsid w:val="00F00CA0"/>
    <w:rsid w:val="00F028C0"/>
    <w:rsid w:val="00F028F2"/>
    <w:rsid w:val="00F02AFF"/>
    <w:rsid w:val="00F02EE0"/>
    <w:rsid w:val="00F038B8"/>
    <w:rsid w:val="00F05462"/>
    <w:rsid w:val="00F05D46"/>
    <w:rsid w:val="00F061DB"/>
    <w:rsid w:val="00F06F27"/>
    <w:rsid w:val="00F0794F"/>
    <w:rsid w:val="00F108F0"/>
    <w:rsid w:val="00F10C42"/>
    <w:rsid w:val="00F10F51"/>
    <w:rsid w:val="00F11465"/>
    <w:rsid w:val="00F12254"/>
    <w:rsid w:val="00F15909"/>
    <w:rsid w:val="00F17AC3"/>
    <w:rsid w:val="00F226B7"/>
    <w:rsid w:val="00F31CCF"/>
    <w:rsid w:val="00F31DF7"/>
    <w:rsid w:val="00F32D2E"/>
    <w:rsid w:val="00F34589"/>
    <w:rsid w:val="00F34AE0"/>
    <w:rsid w:val="00F34AE7"/>
    <w:rsid w:val="00F40BCC"/>
    <w:rsid w:val="00F43593"/>
    <w:rsid w:val="00F468F1"/>
    <w:rsid w:val="00F477DE"/>
    <w:rsid w:val="00F52B2A"/>
    <w:rsid w:val="00F536C0"/>
    <w:rsid w:val="00F6166D"/>
    <w:rsid w:val="00F675CD"/>
    <w:rsid w:val="00F7174B"/>
    <w:rsid w:val="00F71BF2"/>
    <w:rsid w:val="00F72BB1"/>
    <w:rsid w:val="00F74AF3"/>
    <w:rsid w:val="00F75047"/>
    <w:rsid w:val="00F751C9"/>
    <w:rsid w:val="00F7594F"/>
    <w:rsid w:val="00F75AC5"/>
    <w:rsid w:val="00F76B71"/>
    <w:rsid w:val="00F800E7"/>
    <w:rsid w:val="00F80E47"/>
    <w:rsid w:val="00F864F2"/>
    <w:rsid w:val="00F906C3"/>
    <w:rsid w:val="00F911EC"/>
    <w:rsid w:val="00F9409D"/>
    <w:rsid w:val="00F96AF4"/>
    <w:rsid w:val="00FA0763"/>
    <w:rsid w:val="00FA0B43"/>
    <w:rsid w:val="00FA14A3"/>
    <w:rsid w:val="00FA3ECC"/>
    <w:rsid w:val="00FA6FF7"/>
    <w:rsid w:val="00FB5CB2"/>
    <w:rsid w:val="00FB6628"/>
    <w:rsid w:val="00FC1496"/>
    <w:rsid w:val="00FC710C"/>
    <w:rsid w:val="00FC7BF0"/>
    <w:rsid w:val="00FD2220"/>
    <w:rsid w:val="00FD6028"/>
    <w:rsid w:val="00FE0FE5"/>
    <w:rsid w:val="00FE12C1"/>
    <w:rsid w:val="00FE16B1"/>
    <w:rsid w:val="00FE3818"/>
    <w:rsid w:val="00FE4D75"/>
    <w:rsid w:val="00FE7EFC"/>
    <w:rsid w:val="00FF0A72"/>
    <w:rsid w:val="00FF2EDF"/>
    <w:rsid w:val="00FF3B95"/>
    <w:rsid w:val="00FF59B7"/>
    <w:rsid w:val="00FF62E2"/>
    <w:rsid w:val="00FF6673"/>
    <w:rsid w:val="00FF6BA7"/>
    <w:rsid w:val="00FF7052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A1356"/>
  <w15:docId w15:val="{1598E8C0-52F8-4944-A875-2BC0308D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0"/>
    </w:pPr>
    <w:rPr>
      <w:rFonts w:ascii="Tahoma" w:hAnsi="Tahoma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2"/>
    </w:pPr>
    <w:rPr>
      <w:rFonts w:ascii="Tahoma" w:hAnsi="Tahoma"/>
      <w:b/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A0B43"/>
    <w:rPr>
      <w:sz w:val="20"/>
      <w:szCs w:val="20"/>
    </w:rPr>
  </w:style>
  <w:style w:type="character" w:styleId="Odwoanieprzypisukocowego">
    <w:name w:val="endnote reference"/>
    <w:semiHidden/>
    <w:rsid w:val="00FA0B43"/>
    <w:rPr>
      <w:vertAlign w:val="superscript"/>
    </w:rPr>
  </w:style>
  <w:style w:type="character" w:styleId="Numerstrony">
    <w:name w:val="page number"/>
    <w:basedOn w:val="Domylnaczcionkaakapitu"/>
    <w:rsid w:val="0029441B"/>
  </w:style>
  <w:style w:type="paragraph" w:styleId="Nagwek">
    <w:name w:val="header"/>
    <w:aliases w:val="Nagłówek strony Znak"/>
    <w:basedOn w:val="Normalny"/>
    <w:link w:val="NagwekZnak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6"/>
      <w:szCs w:val="20"/>
    </w:rPr>
  </w:style>
  <w:style w:type="paragraph" w:customStyle="1" w:styleId="Tekstpodstawowy21">
    <w:name w:val="Tekst podstawowy 21"/>
    <w:basedOn w:val="Normalny"/>
    <w:rsid w:val="0029441B"/>
    <w:pPr>
      <w:overflowPunct w:val="0"/>
      <w:autoSpaceDE w:val="0"/>
      <w:autoSpaceDN w:val="0"/>
      <w:adjustRightInd w:val="0"/>
      <w:spacing w:before="120" w:line="320" w:lineRule="atLeast"/>
      <w:ind w:left="425" w:hanging="425"/>
      <w:jc w:val="center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wcity">
    <w:name w:val="Body Text Indent"/>
    <w:basedOn w:val="Normalny"/>
    <w:rsid w:val="0029441B"/>
    <w:pPr>
      <w:spacing w:line="320" w:lineRule="atLeast"/>
      <w:ind w:left="851"/>
      <w:jc w:val="both"/>
    </w:pPr>
    <w:rPr>
      <w:szCs w:val="20"/>
    </w:rPr>
  </w:style>
  <w:style w:type="paragraph" w:styleId="Tekstpodstawowywcity3">
    <w:name w:val="Body Text Indent 3"/>
    <w:basedOn w:val="Normalny"/>
    <w:rsid w:val="0029441B"/>
    <w:pPr>
      <w:spacing w:line="320" w:lineRule="atLeast"/>
      <w:ind w:left="1276"/>
      <w:jc w:val="both"/>
    </w:pPr>
    <w:rPr>
      <w:szCs w:val="20"/>
    </w:rPr>
  </w:style>
  <w:style w:type="paragraph" w:styleId="Tekstpodstawowy">
    <w:name w:val="Body Text"/>
    <w:basedOn w:val="Normalny"/>
    <w:rsid w:val="0029441B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styleId="Hipercze">
    <w:name w:val="Hyperlink"/>
    <w:rsid w:val="00D475C6"/>
    <w:rPr>
      <w:color w:val="0000FF"/>
      <w:u w:val="single"/>
    </w:rPr>
  </w:style>
  <w:style w:type="character" w:styleId="Uwydatnienie">
    <w:name w:val="Emphasis"/>
    <w:qFormat/>
    <w:rsid w:val="00CA124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2049"/>
    <w:rPr>
      <w:sz w:val="20"/>
      <w:szCs w:val="20"/>
    </w:rPr>
  </w:style>
  <w:style w:type="character" w:styleId="Odwoanieprzypisudolnego">
    <w:name w:val="footnote reference"/>
    <w:uiPriority w:val="99"/>
    <w:semiHidden/>
    <w:rsid w:val="00182049"/>
    <w:rPr>
      <w:vertAlign w:val="superscript"/>
    </w:rPr>
  </w:style>
  <w:style w:type="character" w:styleId="Odwoaniedokomentarza">
    <w:name w:val="annotation reference"/>
    <w:uiPriority w:val="99"/>
    <w:rsid w:val="00DF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1D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1DF8"/>
    <w:rPr>
      <w:b/>
      <w:bCs/>
    </w:rPr>
  </w:style>
  <w:style w:type="paragraph" w:styleId="Tekstdymka">
    <w:name w:val="Balloon Text"/>
    <w:basedOn w:val="Normalny"/>
    <w:semiHidden/>
    <w:rsid w:val="00DF1DF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F47B3"/>
    <w:rPr>
      <w:sz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Bullet List,FooterText,numbered,Paragraphe de liste1,Numerowanie,L1,Akapit z listą5,Numbered List"/>
    <w:basedOn w:val="Normalny"/>
    <w:link w:val="AkapitzlistZnak"/>
    <w:uiPriority w:val="34"/>
    <w:qFormat/>
    <w:rsid w:val="00C06F18"/>
    <w:pPr>
      <w:ind w:left="708"/>
    </w:pPr>
  </w:style>
  <w:style w:type="character" w:styleId="Pogrubienie">
    <w:name w:val="Strong"/>
    <w:qFormat/>
    <w:rsid w:val="00E0416C"/>
    <w:rPr>
      <w:b/>
      <w:bCs/>
    </w:rPr>
  </w:style>
  <w:style w:type="paragraph" w:customStyle="1" w:styleId="Styl3">
    <w:name w:val="Styl3"/>
    <w:basedOn w:val="Normalny"/>
    <w:link w:val="Styl3Znak"/>
    <w:qFormat/>
    <w:rsid w:val="00A56A96"/>
    <w:pPr>
      <w:numPr>
        <w:ilvl w:val="1"/>
        <w:numId w:val="1"/>
      </w:numPr>
      <w:contextualSpacing/>
      <w:jc w:val="both"/>
    </w:pPr>
    <w:rPr>
      <w:rFonts w:ascii="Calibri" w:hAnsi="Calibri"/>
      <w:sz w:val="22"/>
      <w:szCs w:val="22"/>
    </w:rPr>
  </w:style>
  <w:style w:type="character" w:customStyle="1" w:styleId="Styl3Znak">
    <w:name w:val="Styl3 Znak"/>
    <w:link w:val="Styl3"/>
    <w:rsid w:val="00A56A96"/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8B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">
    <w:name w:val="Styl2"/>
    <w:basedOn w:val="Normalny"/>
    <w:link w:val="Styl2Znak"/>
    <w:qFormat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Styl2Znak">
    <w:name w:val="Styl2 Znak"/>
    <w:link w:val="Styl2"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6172"/>
  </w:style>
  <w:style w:type="paragraph" w:customStyle="1" w:styleId="Styl1">
    <w:name w:val="Styl1"/>
    <w:basedOn w:val="Normalny"/>
    <w:link w:val="Styl1Znak"/>
    <w:qFormat/>
    <w:rsid w:val="0045465A"/>
    <w:pPr>
      <w:ind w:left="858" w:hanging="432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yl1Znak">
    <w:name w:val="Styl1 Znak"/>
    <w:link w:val="Styl1"/>
    <w:rsid w:val="0045465A"/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72848"/>
  </w:style>
  <w:style w:type="character" w:customStyle="1" w:styleId="NagwekZnak">
    <w:name w:val="Nagłówek Znak"/>
    <w:aliases w:val="Nagłówek strony Znak Znak"/>
    <w:link w:val="Nagwek"/>
    <w:rsid w:val="005354E0"/>
    <w:rPr>
      <w:rFonts w:ascii="Arial" w:hAnsi="Arial"/>
      <w:sz w:val="26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Bullet List Znak,FooterText Znak,numbered Znak"/>
    <w:link w:val="Akapitzlist"/>
    <w:uiPriority w:val="34"/>
    <w:qFormat/>
    <w:locked/>
    <w:rsid w:val="004F5A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F82E-A45B-4B94-BCE3-DCEC4834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MPK-Wrocaw Dział NO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zbigniew</dc:creator>
  <cp:lastModifiedBy>Piotrowski Jan</cp:lastModifiedBy>
  <cp:revision>4</cp:revision>
  <cp:lastPrinted>2022-05-23T09:40:00Z</cp:lastPrinted>
  <dcterms:created xsi:type="dcterms:W3CDTF">2025-11-28T10:03:00Z</dcterms:created>
  <dcterms:modified xsi:type="dcterms:W3CDTF">2025-12-04T12:43:00Z</dcterms:modified>
</cp:coreProperties>
</file>